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E5584" w14:textId="0D2DCBED" w:rsidR="00347084" w:rsidRDefault="007B211D" w:rsidP="4C322F19">
      <w:pPr>
        <w:pStyle w:val="Header"/>
        <w:tabs>
          <w:tab w:val="clear" w:pos="4320"/>
          <w:tab w:val="clear" w:pos="8640"/>
          <w:tab w:val="left" w:pos="4905"/>
        </w:tabs>
        <w:jc w:val="center"/>
        <w:rPr>
          <w:b/>
          <w:bCs/>
          <w:sz w:val="28"/>
          <w:szCs w:val="28"/>
        </w:rPr>
      </w:pPr>
      <w:proofErr w:type="gramStart"/>
      <w:r w:rsidRPr="4C322F19">
        <w:rPr>
          <w:b/>
          <w:bCs/>
          <w:sz w:val="28"/>
          <w:szCs w:val="28"/>
        </w:rPr>
        <w:t>Form</w:t>
      </w:r>
      <w:proofErr w:type="gramEnd"/>
      <w:r w:rsidRPr="4C322F19">
        <w:rPr>
          <w:b/>
          <w:bCs/>
          <w:sz w:val="28"/>
          <w:szCs w:val="28"/>
        </w:rPr>
        <w:t xml:space="preserve"> </w:t>
      </w:r>
      <w:r w:rsidR="00156451">
        <w:rPr>
          <w:b/>
          <w:bCs/>
          <w:sz w:val="28"/>
          <w:szCs w:val="28"/>
        </w:rPr>
        <w:t>C</w:t>
      </w:r>
      <w:r w:rsidR="004075CC">
        <w:rPr>
          <w:b/>
          <w:bCs/>
          <w:sz w:val="28"/>
          <w:szCs w:val="28"/>
        </w:rPr>
        <w:t>,</w:t>
      </w:r>
      <w:r w:rsidR="00156451">
        <w:rPr>
          <w:b/>
          <w:bCs/>
          <w:sz w:val="28"/>
          <w:szCs w:val="28"/>
        </w:rPr>
        <w:t xml:space="preserve"> </w:t>
      </w:r>
      <w:r w:rsidR="00C14798">
        <w:rPr>
          <w:b/>
          <w:bCs/>
          <w:sz w:val="28"/>
          <w:szCs w:val="28"/>
        </w:rPr>
        <w:t>Wo</w:t>
      </w:r>
      <w:r w:rsidR="004108D1">
        <w:rPr>
          <w:b/>
          <w:bCs/>
          <w:sz w:val="28"/>
          <w:szCs w:val="28"/>
        </w:rPr>
        <w:t>rk Plan</w:t>
      </w:r>
    </w:p>
    <w:p w14:paraId="61C3230F" w14:textId="061A8E8C" w:rsidR="00194EC9" w:rsidRPr="00042275" w:rsidRDefault="00194EC9" w:rsidP="4C322F19">
      <w:pPr>
        <w:pStyle w:val="Header"/>
        <w:tabs>
          <w:tab w:val="clear" w:pos="4320"/>
          <w:tab w:val="clear" w:pos="8640"/>
          <w:tab w:val="left" w:pos="4905"/>
        </w:tabs>
        <w:jc w:val="center"/>
        <w:rPr>
          <w:b/>
          <w:bCs/>
          <w:sz w:val="28"/>
          <w:szCs w:val="28"/>
        </w:rPr>
      </w:pPr>
    </w:p>
    <w:p w14:paraId="057C5CF1" w14:textId="0824DF80" w:rsidR="4C322F19" w:rsidRPr="00245307" w:rsidRDefault="4C322F19" w:rsidP="00245307"/>
    <w:p w14:paraId="007CCCFE" w14:textId="135F72EE" w:rsidR="007E3BB0" w:rsidRPr="00670B6F" w:rsidRDefault="151FE704" w:rsidP="61509DE8">
      <w:pPr>
        <w:ind w:left="-720"/>
        <w:rPr>
          <w:i/>
          <w:iCs/>
        </w:rPr>
      </w:pPr>
      <w:r w:rsidRPr="61509DE8">
        <w:rPr>
          <w:i/>
          <w:iCs/>
        </w:rPr>
        <w:t xml:space="preserve">Applicant’s responses must be submitted as a separate document. </w:t>
      </w:r>
      <w:r w:rsidR="474FDBC3" w:rsidRPr="61509DE8">
        <w:rPr>
          <w:i/>
          <w:iCs/>
        </w:rPr>
        <w:t>Responses must be</w:t>
      </w:r>
      <w:r w:rsidR="26F36A49" w:rsidRPr="61509DE8">
        <w:rPr>
          <w:i/>
          <w:iCs/>
        </w:rPr>
        <w:t xml:space="preserve"> </w:t>
      </w:r>
      <w:r w:rsidR="26607EE5" w:rsidRPr="61509DE8">
        <w:rPr>
          <w:i/>
          <w:iCs/>
        </w:rPr>
        <w:t>clearl</w:t>
      </w:r>
      <w:r w:rsidR="06A8657F" w:rsidRPr="61509DE8">
        <w:rPr>
          <w:i/>
          <w:iCs/>
        </w:rPr>
        <w:t>y numbered</w:t>
      </w:r>
      <w:r w:rsidR="7122AD4B" w:rsidRPr="61509DE8">
        <w:rPr>
          <w:i/>
          <w:iCs/>
        </w:rPr>
        <w:t xml:space="preserve">, </w:t>
      </w:r>
      <w:r w:rsidR="0C6E8449" w:rsidRPr="61509DE8">
        <w:rPr>
          <w:i/>
          <w:iCs/>
        </w:rPr>
        <w:t xml:space="preserve">preformatted to print on </w:t>
      </w:r>
      <w:r w:rsidR="474FDBC3" w:rsidRPr="61509DE8">
        <w:rPr>
          <w:i/>
          <w:iCs/>
        </w:rPr>
        <w:t xml:space="preserve">8x11 </w:t>
      </w:r>
      <w:r w:rsidR="391A7538" w:rsidRPr="61509DE8">
        <w:rPr>
          <w:i/>
          <w:iCs/>
        </w:rPr>
        <w:t>paper</w:t>
      </w:r>
      <w:r w:rsidR="26F36A49" w:rsidRPr="61509DE8">
        <w:rPr>
          <w:i/>
          <w:iCs/>
        </w:rPr>
        <w:t xml:space="preserve">, </w:t>
      </w:r>
      <w:r w:rsidR="7122AD4B" w:rsidRPr="61509DE8">
        <w:rPr>
          <w:i/>
          <w:iCs/>
        </w:rPr>
        <w:t xml:space="preserve">with </w:t>
      </w:r>
      <w:r w:rsidR="26F36A49" w:rsidRPr="61509DE8">
        <w:rPr>
          <w:i/>
          <w:iCs/>
        </w:rPr>
        <w:t>1-inch margins,</w:t>
      </w:r>
      <w:r w:rsidR="391A7538" w:rsidRPr="61509DE8">
        <w:rPr>
          <w:i/>
          <w:iCs/>
        </w:rPr>
        <w:t xml:space="preserve"> and 12-inch font size. </w:t>
      </w:r>
      <w:r w:rsidR="092E5829" w:rsidRPr="61509DE8">
        <w:rPr>
          <w:i/>
          <w:iCs/>
        </w:rPr>
        <w:t xml:space="preserve">Applicant </w:t>
      </w:r>
      <w:r w:rsidR="0EB37474" w:rsidRPr="61509DE8">
        <w:rPr>
          <w:i/>
          <w:iCs/>
        </w:rPr>
        <w:t>respon</w:t>
      </w:r>
      <w:r w:rsidR="44DA9E0E" w:rsidRPr="61509DE8">
        <w:rPr>
          <w:i/>
          <w:iCs/>
        </w:rPr>
        <w:t>ses</w:t>
      </w:r>
      <w:r w:rsidR="0EB37474" w:rsidRPr="61509DE8">
        <w:rPr>
          <w:i/>
          <w:iCs/>
        </w:rPr>
        <w:t xml:space="preserve"> to the </w:t>
      </w:r>
      <w:r w:rsidR="00A8764E">
        <w:rPr>
          <w:i/>
          <w:iCs/>
        </w:rPr>
        <w:t>Form C response requirements</w:t>
      </w:r>
      <w:r w:rsidR="0EB37474" w:rsidRPr="61509DE8">
        <w:rPr>
          <w:i/>
          <w:iCs/>
        </w:rPr>
        <w:t xml:space="preserve"> below</w:t>
      </w:r>
      <w:r w:rsidR="2A0045AA" w:rsidRPr="61509DE8">
        <w:rPr>
          <w:i/>
          <w:iCs/>
        </w:rPr>
        <w:t xml:space="preserve"> are considered </w:t>
      </w:r>
      <w:r w:rsidR="00A8764E">
        <w:rPr>
          <w:i/>
          <w:iCs/>
        </w:rPr>
        <w:t>Applicant’s</w:t>
      </w:r>
      <w:r w:rsidR="2A0045AA" w:rsidRPr="61509DE8">
        <w:rPr>
          <w:i/>
          <w:iCs/>
        </w:rPr>
        <w:t xml:space="preserve"> “workplan” for the purpose of evaluation</w:t>
      </w:r>
      <w:r w:rsidR="0EB37474" w:rsidRPr="61509DE8">
        <w:rPr>
          <w:i/>
          <w:iCs/>
        </w:rPr>
        <w:t>.</w:t>
      </w:r>
      <w:r w:rsidR="092E5829" w:rsidRPr="61509DE8">
        <w:rPr>
          <w:i/>
          <w:iCs/>
        </w:rPr>
        <w:t xml:space="preserve"> </w:t>
      </w:r>
      <w:r w:rsidR="391A7538" w:rsidRPr="61509DE8">
        <w:rPr>
          <w:i/>
          <w:iCs/>
        </w:rPr>
        <w:t xml:space="preserve">Responses </w:t>
      </w:r>
      <w:r w:rsidR="116A6979" w:rsidRPr="61509DE8">
        <w:rPr>
          <w:i/>
          <w:iCs/>
        </w:rPr>
        <w:t xml:space="preserve">will only be evaluated within the specified page limits. </w:t>
      </w:r>
      <w:r w:rsidR="2AF304A0" w:rsidRPr="61509DE8">
        <w:rPr>
          <w:i/>
          <w:iCs/>
        </w:rPr>
        <w:t>Any information provided beyond these limits will not be evaluated.</w:t>
      </w:r>
      <w:r w:rsidR="376F155C" w:rsidRPr="61509DE8">
        <w:rPr>
          <w:i/>
          <w:iCs/>
        </w:rPr>
        <w:t xml:space="preserve"> Responses are limited to a total of </w:t>
      </w:r>
      <w:r w:rsidR="46000F54" w:rsidRPr="61509DE8">
        <w:rPr>
          <w:i/>
          <w:iCs/>
        </w:rPr>
        <w:t>5</w:t>
      </w:r>
      <w:r w:rsidR="376F155C" w:rsidRPr="61509DE8">
        <w:rPr>
          <w:i/>
          <w:iCs/>
        </w:rPr>
        <w:t xml:space="preserve"> pages, not including attachments.</w:t>
      </w:r>
      <w:r w:rsidR="5D990249" w:rsidRPr="61509DE8">
        <w:rPr>
          <w:i/>
          <w:iCs/>
        </w:rPr>
        <w:t xml:space="preserve"> </w:t>
      </w:r>
      <w:r w:rsidR="00B51362">
        <w:rPr>
          <w:i/>
          <w:iCs/>
        </w:rPr>
        <w:t xml:space="preserve">Applicant shall only fill out one Form C workplan response </w:t>
      </w:r>
      <w:r w:rsidR="006D300A">
        <w:rPr>
          <w:i/>
          <w:iCs/>
        </w:rPr>
        <w:t xml:space="preserve">regardless of the number of MHO programs </w:t>
      </w:r>
      <w:r w:rsidR="00D63471">
        <w:rPr>
          <w:i/>
          <w:iCs/>
        </w:rPr>
        <w:t>proposed</w:t>
      </w:r>
      <w:r w:rsidR="006D300A">
        <w:rPr>
          <w:i/>
          <w:iCs/>
        </w:rPr>
        <w:t xml:space="preserve">. </w:t>
      </w:r>
      <w:proofErr w:type="gramStart"/>
      <w:r w:rsidR="004A4736" w:rsidRPr="61509DE8">
        <w:rPr>
          <w:i/>
          <w:iCs/>
        </w:rPr>
        <w:t>Form</w:t>
      </w:r>
      <w:proofErr w:type="gramEnd"/>
      <w:r w:rsidR="004A4736" w:rsidRPr="61509DE8">
        <w:rPr>
          <w:i/>
          <w:iCs/>
        </w:rPr>
        <w:t xml:space="preserve"> C</w:t>
      </w:r>
      <w:r w:rsidR="00AF4AA8">
        <w:rPr>
          <w:i/>
          <w:iCs/>
        </w:rPr>
        <w:t xml:space="preserve"> </w:t>
      </w:r>
      <w:r w:rsidR="004A4736">
        <w:rPr>
          <w:i/>
          <w:iCs/>
        </w:rPr>
        <w:t>response</w:t>
      </w:r>
      <w:r w:rsidR="00806736">
        <w:rPr>
          <w:i/>
          <w:iCs/>
        </w:rPr>
        <w:t>s in required attachments</w:t>
      </w:r>
      <w:r w:rsidR="00AF4AA8">
        <w:rPr>
          <w:i/>
          <w:iCs/>
        </w:rPr>
        <w:t xml:space="preserve"> </w:t>
      </w:r>
      <w:r w:rsidR="00052BBF">
        <w:rPr>
          <w:i/>
          <w:iCs/>
        </w:rPr>
        <w:t>A, B, and C</w:t>
      </w:r>
      <w:r w:rsidR="004A4736" w:rsidRPr="61509DE8">
        <w:rPr>
          <w:i/>
          <w:iCs/>
        </w:rPr>
        <w:t xml:space="preserve"> do not need to be repeated in the Applicant’s work plan response.</w:t>
      </w:r>
    </w:p>
    <w:p w14:paraId="16D976C4" w14:textId="681ECBC9" w:rsidR="00C03DAB" w:rsidRPr="005D069E" w:rsidRDefault="00EC6ABC" w:rsidP="00787712">
      <w:pPr>
        <w:pStyle w:val="Heading2"/>
      </w:pPr>
      <w:r>
        <w:rPr>
          <w:rFonts w:ascii="Times New Roman" w:hAnsi="Times New Roman"/>
          <w:b w:val="0"/>
          <w:i/>
          <w:iCs/>
        </w:rPr>
        <w:t xml:space="preserve"> </w:t>
      </w:r>
    </w:p>
    <w:tbl>
      <w:tblPr>
        <w:tblW w:w="10784" w:type="dxa"/>
        <w:jc w:val="center"/>
        <w:tblLayout w:type="fixed"/>
        <w:tblLook w:val="0000" w:firstRow="0" w:lastRow="0" w:firstColumn="0" w:lastColumn="0" w:noHBand="0" w:noVBand="0"/>
      </w:tblPr>
      <w:tblGrid>
        <w:gridCol w:w="10784"/>
      </w:tblGrid>
      <w:tr w:rsidR="00C03DAB" w:rsidRPr="00042275" w14:paraId="4D641544" w14:textId="77777777" w:rsidTr="77E7B532">
        <w:trPr>
          <w:trHeight w:val="475"/>
          <w:jc w:val="center"/>
        </w:trPr>
        <w:tc>
          <w:tcPr>
            <w:tcW w:w="10784" w:type="dxa"/>
            <w:tcBorders>
              <w:top w:val="single" w:sz="4" w:space="0" w:color="auto"/>
              <w:bottom w:val="single" w:sz="4" w:space="0" w:color="auto"/>
            </w:tcBorders>
            <w:shd w:val="clear" w:color="auto" w:fill="D9D9D9" w:themeFill="background1" w:themeFillShade="D9"/>
            <w:vAlign w:val="bottom"/>
          </w:tcPr>
          <w:p w14:paraId="1301F6C1" w14:textId="231881BC" w:rsidR="00C03DAB" w:rsidRPr="00A14FD6" w:rsidRDefault="00073725" w:rsidP="00A14FD6">
            <w:pPr>
              <w:pStyle w:val="BodyText"/>
              <w:spacing w:before="120" w:after="120" w:line="276" w:lineRule="auto"/>
              <w:rPr>
                <w:rFonts w:cs="Arial"/>
                <w:b/>
                <w:bCs/>
                <w:sz w:val="24"/>
                <w:szCs w:val="24"/>
              </w:rPr>
            </w:pPr>
            <w:r>
              <w:rPr>
                <w:rFonts w:cs="Arial"/>
                <w:b/>
                <w:bCs/>
                <w:sz w:val="24"/>
                <w:szCs w:val="24"/>
              </w:rPr>
              <w:t>PROPOSED WORK</w:t>
            </w:r>
          </w:p>
        </w:tc>
      </w:tr>
      <w:tr w:rsidR="002A4A7B" w:rsidRPr="00F166FF" w14:paraId="4C7B18DD" w14:textId="77777777" w:rsidTr="77E7B532">
        <w:trPr>
          <w:trHeight w:val="288"/>
          <w:jc w:val="center"/>
        </w:trPr>
        <w:tc>
          <w:tcPr>
            <w:tcW w:w="10784" w:type="dxa"/>
            <w:tcBorders>
              <w:top w:val="single" w:sz="4" w:space="0" w:color="auto"/>
              <w:bottom w:val="single" w:sz="4" w:space="0" w:color="auto"/>
            </w:tcBorders>
            <w:vAlign w:val="bottom"/>
          </w:tcPr>
          <w:p w14:paraId="0A55A12F" w14:textId="42567F87" w:rsidR="00B57A70" w:rsidRPr="00F166FF" w:rsidRDefault="0096501D" w:rsidP="00195503">
            <w:pPr>
              <w:pStyle w:val="BodyText"/>
              <w:numPr>
                <w:ilvl w:val="0"/>
                <w:numId w:val="32"/>
              </w:numPr>
              <w:rPr>
                <w:rFonts w:cs="Arial"/>
                <w:b/>
                <w:bCs/>
                <w:sz w:val="20"/>
                <w:szCs w:val="20"/>
              </w:rPr>
            </w:pPr>
            <w:r>
              <w:rPr>
                <w:rFonts w:cs="Arial"/>
                <w:b/>
                <w:bCs/>
                <w:sz w:val="20"/>
                <w:szCs w:val="20"/>
              </w:rPr>
              <w:t xml:space="preserve">Existing </w:t>
            </w:r>
            <w:r w:rsidR="00FB22A8">
              <w:rPr>
                <w:rFonts w:cs="Arial"/>
                <w:b/>
                <w:bCs/>
                <w:sz w:val="20"/>
                <w:szCs w:val="20"/>
              </w:rPr>
              <w:t>MHO Program</w:t>
            </w:r>
            <w:r w:rsidR="277C886E" w:rsidRPr="0805555A">
              <w:rPr>
                <w:rFonts w:cs="Arial"/>
                <w:b/>
                <w:bCs/>
                <w:sz w:val="20"/>
                <w:szCs w:val="20"/>
              </w:rPr>
              <w:t>.</w:t>
            </w:r>
            <w:r w:rsidR="00FB22A8">
              <w:rPr>
                <w:rFonts w:cs="Arial"/>
                <w:b/>
                <w:bCs/>
                <w:sz w:val="20"/>
                <w:szCs w:val="20"/>
              </w:rPr>
              <w:t xml:space="preserve"> </w:t>
            </w:r>
            <w:r w:rsidR="526049A2" w:rsidRPr="77E7B532">
              <w:rPr>
                <w:rFonts w:cs="Arial"/>
                <w:b/>
                <w:bCs/>
                <w:sz w:val="20"/>
                <w:szCs w:val="20"/>
              </w:rPr>
              <w:t xml:space="preserve">Describe </w:t>
            </w:r>
            <w:r w:rsidR="55CDA00F" w:rsidRPr="77E7B532">
              <w:rPr>
                <w:rFonts w:cs="Arial"/>
                <w:b/>
                <w:bCs/>
                <w:sz w:val="20"/>
                <w:szCs w:val="20"/>
              </w:rPr>
              <w:t>Applicant’s existing</w:t>
            </w:r>
            <w:r w:rsidR="2374CA10" w:rsidRPr="0805555A">
              <w:rPr>
                <w:rFonts w:cs="Arial"/>
                <w:b/>
                <w:bCs/>
                <w:sz w:val="20"/>
                <w:szCs w:val="20"/>
              </w:rPr>
              <w:t xml:space="preserve"> </w:t>
            </w:r>
            <w:r w:rsidR="55CDA00F" w:rsidRPr="77E7B532">
              <w:rPr>
                <w:rFonts w:cs="Arial"/>
                <w:b/>
                <w:bCs/>
                <w:sz w:val="20"/>
                <w:szCs w:val="20"/>
              </w:rPr>
              <w:t xml:space="preserve">MHO </w:t>
            </w:r>
            <w:r w:rsidR="00330C50">
              <w:rPr>
                <w:rFonts w:cs="Arial"/>
                <w:b/>
                <w:bCs/>
                <w:sz w:val="20"/>
                <w:szCs w:val="20"/>
              </w:rPr>
              <w:t>p</w:t>
            </w:r>
            <w:r w:rsidR="00330C50" w:rsidRPr="77E7B532">
              <w:rPr>
                <w:rFonts w:cs="Arial"/>
                <w:b/>
                <w:bCs/>
                <w:sz w:val="20"/>
                <w:szCs w:val="20"/>
              </w:rPr>
              <w:t xml:space="preserve">rogram </w:t>
            </w:r>
            <w:r w:rsidR="55CDA00F" w:rsidRPr="77E7B532">
              <w:rPr>
                <w:rFonts w:cs="Arial"/>
                <w:b/>
                <w:bCs/>
                <w:sz w:val="20"/>
                <w:szCs w:val="20"/>
              </w:rPr>
              <w:t xml:space="preserve">and how it reduces SOCs. Explain which SOCs Applicant intends to address. </w:t>
            </w:r>
            <w:r w:rsidR="526049A2" w:rsidRPr="77E7B532">
              <w:rPr>
                <w:rFonts w:cs="Arial"/>
                <w:b/>
                <w:bCs/>
                <w:sz w:val="20"/>
                <w:szCs w:val="20"/>
              </w:rPr>
              <w:t>(</w:t>
            </w:r>
            <w:r w:rsidR="55CDA00F" w:rsidRPr="77E7B532">
              <w:rPr>
                <w:rFonts w:cs="Arial"/>
                <w:b/>
                <w:bCs/>
                <w:sz w:val="20"/>
                <w:szCs w:val="20"/>
              </w:rPr>
              <w:t>Program Requirements</w:t>
            </w:r>
            <w:r w:rsidR="526049A2" w:rsidRPr="77E7B532">
              <w:rPr>
                <w:rFonts w:cs="Arial"/>
                <w:b/>
                <w:bCs/>
                <w:sz w:val="20"/>
                <w:szCs w:val="20"/>
              </w:rPr>
              <w:t xml:space="preserve">, Section </w:t>
            </w:r>
            <w:r w:rsidR="2EA9CE18" w:rsidRPr="77E7B532">
              <w:rPr>
                <w:rFonts w:cs="Arial"/>
                <w:b/>
                <w:bCs/>
                <w:sz w:val="20"/>
                <w:szCs w:val="20"/>
              </w:rPr>
              <w:t>2.6</w:t>
            </w:r>
            <w:r w:rsidR="0F3AEAFD" w:rsidRPr="77E7B532">
              <w:rPr>
                <w:rFonts w:cs="Arial"/>
                <w:b/>
                <w:bCs/>
                <w:sz w:val="20"/>
                <w:szCs w:val="20"/>
              </w:rPr>
              <w:t>,</w:t>
            </w:r>
            <w:r w:rsidR="5390F9F6" w:rsidRPr="77E7B532">
              <w:rPr>
                <w:rFonts w:cs="Arial"/>
                <w:b/>
                <w:bCs/>
                <w:sz w:val="20"/>
                <w:szCs w:val="20"/>
              </w:rPr>
              <w:t xml:space="preserve"> response limited to one page</w:t>
            </w:r>
            <w:r w:rsidR="526049A2" w:rsidRPr="77E7B532">
              <w:rPr>
                <w:rFonts w:cs="Arial"/>
                <w:b/>
                <w:bCs/>
                <w:sz w:val="20"/>
                <w:szCs w:val="20"/>
              </w:rPr>
              <w:t>)</w:t>
            </w:r>
          </w:p>
          <w:p w14:paraId="0656D6CD" w14:textId="5D330BB9" w:rsidR="00043AE8" w:rsidRPr="00F166FF" w:rsidRDefault="00043AE8" w:rsidP="00195503">
            <w:pPr>
              <w:pStyle w:val="BodyText"/>
              <w:ind w:left="342"/>
              <w:rPr>
                <w:rFonts w:cs="Arial"/>
                <w:sz w:val="20"/>
                <w:szCs w:val="20"/>
              </w:rPr>
            </w:pPr>
            <w:r w:rsidRPr="00F166FF">
              <w:rPr>
                <w:rFonts w:cs="Arial"/>
                <w:sz w:val="20"/>
                <w:szCs w:val="20"/>
              </w:rPr>
              <w:fldChar w:fldCharType="begin">
                <w:ffData>
                  <w:name w:val="Text202"/>
                  <w:enabled/>
                  <w:calcOnExit w:val="0"/>
                  <w:textInput/>
                </w:ffData>
              </w:fldChar>
            </w:r>
            <w:bookmarkStart w:id="0" w:name="Text202"/>
            <w:r w:rsidRPr="00F166FF">
              <w:rPr>
                <w:rFonts w:cs="Arial"/>
                <w:sz w:val="20"/>
                <w:szCs w:val="20"/>
              </w:rPr>
              <w:instrText xml:space="preserve"> FORMTEXT </w:instrText>
            </w:r>
            <w:r w:rsidRPr="00F166FF">
              <w:rPr>
                <w:rFonts w:cs="Arial"/>
                <w:sz w:val="20"/>
                <w:szCs w:val="20"/>
              </w:rPr>
            </w:r>
            <w:r w:rsidRPr="00F166FF">
              <w:rPr>
                <w:rFonts w:cs="Arial"/>
                <w:sz w:val="20"/>
                <w:szCs w:val="20"/>
              </w:rPr>
              <w:fldChar w:fldCharType="separate"/>
            </w:r>
            <w:r w:rsidRPr="00F166FF">
              <w:rPr>
                <w:rFonts w:cs="Arial"/>
                <w:sz w:val="20"/>
                <w:szCs w:val="20"/>
              </w:rPr>
              <w:fldChar w:fldCharType="end"/>
            </w:r>
            <w:bookmarkEnd w:id="0"/>
          </w:p>
        </w:tc>
      </w:tr>
      <w:tr w:rsidR="00E57464" w:rsidRPr="00F166FF" w14:paraId="42A38458" w14:textId="77777777" w:rsidTr="77E7B532">
        <w:trPr>
          <w:trHeight w:val="475"/>
          <w:jc w:val="center"/>
        </w:trPr>
        <w:tc>
          <w:tcPr>
            <w:tcW w:w="10784" w:type="dxa"/>
            <w:tcBorders>
              <w:top w:val="single" w:sz="4" w:space="0" w:color="auto"/>
              <w:bottom w:val="single" w:sz="4" w:space="0" w:color="auto"/>
            </w:tcBorders>
            <w:vAlign w:val="center"/>
          </w:tcPr>
          <w:p w14:paraId="34A90192" w14:textId="63FBDBEF" w:rsidR="00F405CC" w:rsidRPr="00F166FF" w:rsidRDefault="0096501D" w:rsidP="0059017D">
            <w:pPr>
              <w:pStyle w:val="BodyText"/>
              <w:numPr>
                <w:ilvl w:val="0"/>
                <w:numId w:val="30"/>
              </w:numPr>
              <w:ind w:left="339" w:hanging="339"/>
              <w:rPr>
                <w:rFonts w:cs="Arial"/>
                <w:b/>
                <w:bCs/>
                <w:sz w:val="20"/>
                <w:szCs w:val="20"/>
              </w:rPr>
            </w:pPr>
            <w:r>
              <w:rPr>
                <w:rFonts w:cs="Arial"/>
                <w:b/>
                <w:bCs/>
                <w:sz w:val="20"/>
                <w:szCs w:val="20"/>
              </w:rPr>
              <w:t xml:space="preserve">Program Funding. </w:t>
            </w:r>
            <w:r w:rsidR="6E3D24B3" w:rsidRPr="77E7B532">
              <w:rPr>
                <w:rFonts w:cs="Arial"/>
                <w:b/>
                <w:bCs/>
                <w:sz w:val="20"/>
                <w:szCs w:val="20"/>
              </w:rPr>
              <w:t xml:space="preserve">Describe </w:t>
            </w:r>
            <w:r w:rsidR="55CDA00F" w:rsidRPr="77E7B532">
              <w:rPr>
                <w:rFonts w:cs="Arial"/>
                <w:b/>
                <w:bCs/>
                <w:sz w:val="20"/>
                <w:szCs w:val="20"/>
              </w:rPr>
              <w:t>how Applicant’s existing MHO program is</w:t>
            </w:r>
            <w:r w:rsidR="2374CA10" w:rsidRPr="0805555A">
              <w:rPr>
                <w:rFonts w:cs="Arial"/>
                <w:b/>
                <w:bCs/>
                <w:sz w:val="20"/>
                <w:szCs w:val="20"/>
              </w:rPr>
              <w:t xml:space="preserve"> </w:t>
            </w:r>
            <w:r w:rsidR="55CDA00F" w:rsidRPr="77E7B532">
              <w:rPr>
                <w:rFonts w:cs="Arial"/>
                <w:b/>
                <w:bCs/>
                <w:sz w:val="20"/>
                <w:szCs w:val="20"/>
              </w:rPr>
              <w:t xml:space="preserve">funded. Explain how Applicant will use </w:t>
            </w:r>
            <w:r w:rsidR="08A49807" w:rsidRPr="77E7B532">
              <w:rPr>
                <w:rFonts w:cs="Arial"/>
                <w:b/>
                <w:bCs/>
                <w:sz w:val="20"/>
                <w:szCs w:val="20"/>
              </w:rPr>
              <w:t>grant</w:t>
            </w:r>
            <w:r w:rsidR="55CDA00F" w:rsidRPr="77E7B532">
              <w:rPr>
                <w:rFonts w:cs="Arial"/>
                <w:b/>
                <w:bCs/>
                <w:sz w:val="20"/>
                <w:szCs w:val="20"/>
              </w:rPr>
              <w:t xml:space="preserve"> funds to enhance, expand, or modify </w:t>
            </w:r>
            <w:r w:rsidR="00815F17">
              <w:rPr>
                <w:rFonts w:cs="Arial"/>
                <w:b/>
                <w:bCs/>
                <w:sz w:val="20"/>
                <w:szCs w:val="20"/>
              </w:rPr>
              <w:t>its</w:t>
            </w:r>
            <w:r w:rsidR="00815F17" w:rsidRPr="77E7B532">
              <w:rPr>
                <w:rFonts w:cs="Arial"/>
                <w:b/>
                <w:bCs/>
                <w:sz w:val="20"/>
                <w:szCs w:val="20"/>
              </w:rPr>
              <w:t xml:space="preserve"> </w:t>
            </w:r>
            <w:r w:rsidR="55CDA00F" w:rsidRPr="77E7B532">
              <w:rPr>
                <w:rFonts w:cs="Arial"/>
                <w:b/>
                <w:bCs/>
                <w:sz w:val="20"/>
                <w:szCs w:val="20"/>
              </w:rPr>
              <w:t>existing MHO program to improve maternal health outcomes</w:t>
            </w:r>
            <w:r w:rsidR="356922BA" w:rsidRPr="77E7B532">
              <w:rPr>
                <w:rFonts w:cs="Arial"/>
                <w:b/>
                <w:bCs/>
                <w:sz w:val="20"/>
                <w:szCs w:val="20"/>
              </w:rPr>
              <w:t>, in</w:t>
            </w:r>
            <w:r w:rsidR="675CD1E3" w:rsidRPr="77E7B532">
              <w:rPr>
                <w:rFonts w:cs="Arial"/>
                <w:b/>
                <w:bCs/>
                <w:sz w:val="20"/>
                <w:szCs w:val="20"/>
              </w:rPr>
              <w:t>cluding how</w:t>
            </w:r>
            <w:r w:rsidR="090BC7AD" w:rsidRPr="77E7B532">
              <w:rPr>
                <w:rFonts w:cs="Arial"/>
                <w:b/>
                <w:bCs/>
                <w:sz w:val="20"/>
                <w:szCs w:val="20"/>
              </w:rPr>
              <w:t xml:space="preserve"> </w:t>
            </w:r>
            <w:r w:rsidR="152E0BFF" w:rsidRPr="77E7B532">
              <w:rPr>
                <w:rFonts w:cs="Arial"/>
                <w:b/>
                <w:bCs/>
                <w:sz w:val="20"/>
                <w:szCs w:val="20"/>
              </w:rPr>
              <w:t>A</w:t>
            </w:r>
            <w:r w:rsidR="090BC7AD" w:rsidRPr="77E7B532">
              <w:rPr>
                <w:rFonts w:cs="Arial"/>
                <w:b/>
                <w:bCs/>
                <w:sz w:val="20"/>
                <w:szCs w:val="20"/>
              </w:rPr>
              <w:t>pplicant will sustain the program beyond the Grant period</w:t>
            </w:r>
            <w:r w:rsidR="55CDA00F" w:rsidRPr="77E7B532">
              <w:rPr>
                <w:rFonts w:cs="Arial"/>
                <w:b/>
                <w:bCs/>
                <w:sz w:val="20"/>
                <w:szCs w:val="20"/>
              </w:rPr>
              <w:t>. (</w:t>
            </w:r>
            <w:r w:rsidR="6083BF69" w:rsidRPr="77E7B532">
              <w:rPr>
                <w:rFonts w:cs="Arial"/>
                <w:b/>
                <w:bCs/>
                <w:sz w:val="20"/>
                <w:szCs w:val="20"/>
              </w:rPr>
              <w:t xml:space="preserve">Program </w:t>
            </w:r>
            <w:r w:rsidR="2AE2006C" w:rsidRPr="77E7B532">
              <w:rPr>
                <w:rFonts w:cs="Arial"/>
                <w:b/>
                <w:bCs/>
                <w:sz w:val="20"/>
                <w:szCs w:val="20"/>
              </w:rPr>
              <w:t>R</w:t>
            </w:r>
            <w:r w:rsidR="6083BF69" w:rsidRPr="77E7B532">
              <w:rPr>
                <w:rFonts w:cs="Arial"/>
                <w:b/>
                <w:bCs/>
                <w:sz w:val="20"/>
                <w:szCs w:val="20"/>
              </w:rPr>
              <w:t>equirement</w:t>
            </w:r>
            <w:r w:rsidR="2AE2006C" w:rsidRPr="77E7B532">
              <w:rPr>
                <w:rFonts w:cs="Arial"/>
                <w:b/>
                <w:bCs/>
                <w:sz w:val="20"/>
                <w:szCs w:val="20"/>
              </w:rPr>
              <w:t>s</w:t>
            </w:r>
            <w:r w:rsidR="6083BF69" w:rsidRPr="77E7B532">
              <w:rPr>
                <w:rFonts w:cs="Arial"/>
                <w:b/>
                <w:bCs/>
                <w:sz w:val="20"/>
                <w:szCs w:val="20"/>
              </w:rPr>
              <w:t>, Section</w:t>
            </w:r>
            <w:r w:rsidR="3860770F" w:rsidRPr="77E7B532">
              <w:rPr>
                <w:rFonts w:cs="Arial"/>
                <w:b/>
                <w:bCs/>
                <w:sz w:val="20"/>
                <w:szCs w:val="20"/>
              </w:rPr>
              <w:t xml:space="preserve"> </w:t>
            </w:r>
            <w:r w:rsidR="090BC7AD" w:rsidRPr="77E7B532">
              <w:rPr>
                <w:rFonts w:cs="Arial"/>
                <w:b/>
                <w:bCs/>
                <w:sz w:val="20"/>
                <w:szCs w:val="20"/>
              </w:rPr>
              <w:t>2.6</w:t>
            </w:r>
            <w:r w:rsidR="0A7A39D9" w:rsidRPr="77E7B532">
              <w:rPr>
                <w:rFonts w:cs="Arial"/>
                <w:b/>
                <w:bCs/>
                <w:sz w:val="20"/>
                <w:szCs w:val="20"/>
              </w:rPr>
              <w:t>,</w:t>
            </w:r>
            <w:r w:rsidR="2BE2051E" w:rsidRPr="77E7B532">
              <w:rPr>
                <w:rFonts w:cs="Arial"/>
                <w:b/>
                <w:bCs/>
                <w:sz w:val="20"/>
                <w:szCs w:val="20"/>
              </w:rPr>
              <w:t xml:space="preserve"> response limited to one page</w:t>
            </w:r>
            <w:r w:rsidR="3860770F" w:rsidRPr="77E7B532">
              <w:rPr>
                <w:rFonts w:cs="Arial"/>
                <w:b/>
                <w:bCs/>
                <w:sz w:val="20"/>
                <w:szCs w:val="20"/>
              </w:rPr>
              <w:t xml:space="preserve">) </w:t>
            </w:r>
          </w:p>
          <w:p w14:paraId="2C8698E0" w14:textId="686AECD2" w:rsidR="00F405CC" w:rsidRPr="00F166FF" w:rsidRDefault="00F405CC" w:rsidP="00AB16B6">
            <w:pPr>
              <w:pStyle w:val="BodyText"/>
              <w:tabs>
                <w:tab w:val="left" w:pos="351"/>
              </w:tabs>
              <w:ind w:left="250"/>
              <w:rPr>
                <w:rFonts w:cs="Arial"/>
                <w:sz w:val="20"/>
                <w:szCs w:val="20"/>
              </w:rPr>
            </w:pPr>
          </w:p>
        </w:tc>
      </w:tr>
      <w:tr w:rsidR="006B79AF" w:rsidRPr="00F166FF" w14:paraId="6F605FAB" w14:textId="77777777" w:rsidTr="77E7B532">
        <w:trPr>
          <w:trHeight w:val="475"/>
          <w:jc w:val="center"/>
        </w:trPr>
        <w:tc>
          <w:tcPr>
            <w:tcW w:w="10784" w:type="dxa"/>
            <w:tcBorders>
              <w:bottom w:val="single" w:sz="4" w:space="0" w:color="auto"/>
            </w:tcBorders>
            <w:shd w:val="clear" w:color="auto" w:fill="D9D9D9" w:themeFill="background1" w:themeFillShade="D9"/>
            <w:vAlign w:val="center"/>
          </w:tcPr>
          <w:p w14:paraId="228F5298" w14:textId="4C375E75" w:rsidR="006B79AF" w:rsidRPr="00F166FF" w:rsidRDefault="00073725" w:rsidP="4C322F19">
            <w:pPr>
              <w:pStyle w:val="BodyText"/>
              <w:tabs>
                <w:tab w:val="left" w:pos="334"/>
              </w:tabs>
              <w:rPr>
                <w:rFonts w:cs="Arial"/>
                <w:b/>
                <w:bCs/>
                <w:sz w:val="24"/>
                <w:szCs w:val="24"/>
              </w:rPr>
            </w:pPr>
            <w:r w:rsidRPr="00F166FF">
              <w:rPr>
                <w:rFonts w:cs="Arial"/>
                <w:b/>
                <w:bCs/>
                <w:sz w:val="24"/>
                <w:szCs w:val="24"/>
              </w:rPr>
              <w:t>UNMET NEED</w:t>
            </w:r>
            <w:r w:rsidR="00F409E3" w:rsidRPr="008D3A19">
              <w:rPr>
                <w:rFonts w:cs="Arial"/>
                <w:b/>
                <w:bCs/>
                <w:sz w:val="24"/>
                <w:szCs w:val="24"/>
              </w:rPr>
              <w:t>S</w:t>
            </w:r>
          </w:p>
        </w:tc>
      </w:tr>
      <w:tr w:rsidR="00066414" w:rsidRPr="00F166FF" w14:paraId="6BF99A79" w14:textId="77777777" w:rsidTr="77E7B532">
        <w:trPr>
          <w:trHeight w:val="475"/>
          <w:jc w:val="center"/>
        </w:trPr>
        <w:tc>
          <w:tcPr>
            <w:tcW w:w="10784" w:type="dxa"/>
            <w:tcBorders>
              <w:bottom w:val="single" w:sz="4" w:space="0" w:color="auto"/>
            </w:tcBorders>
            <w:vAlign w:val="center"/>
          </w:tcPr>
          <w:p w14:paraId="56CD9ABC" w14:textId="7635AB10" w:rsidR="000D7107" w:rsidRPr="00F166FF" w:rsidRDefault="53E3230E" w:rsidP="0059017D">
            <w:pPr>
              <w:pStyle w:val="BodyText"/>
              <w:ind w:left="339" w:hanging="357"/>
              <w:rPr>
                <w:rFonts w:cs="Arial"/>
                <w:b/>
                <w:bCs/>
                <w:sz w:val="20"/>
                <w:szCs w:val="20"/>
              </w:rPr>
            </w:pPr>
            <w:r w:rsidRPr="4F3D5091">
              <w:rPr>
                <w:rFonts w:cs="Arial"/>
                <w:b/>
                <w:bCs/>
                <w:sz w:val="20"/>
                <w:szCs w:val="20"/>
              </w:rPr>
              <w:t>3</w:t>
            </w:r>
            <w:r w:rsidR="74205B78" w:rsidRPr="4F3D5091">
              <w:rPr>
                <w:rFonts w:cs="Arial"/>
                <w:b/>
                <w:bCs/>
                <w:sz w:val="20"/>
                <w:szCs w:val="20"/>
              </w:rPr>
              <w:t>.</w:t>
            </w:r>
            <w:r w:rsidR="1E172281">
              <w:tab/>
            </w:r>
            <w:r w:rsidR="00B3530B" w:rsidRPr="0059017D">
              <w:rPr>
                <w:b/>
                <w:bCs/>
              </w:rPr>
              <w:t xml:space="preserve">Proposed </w:t>
            </w:r>
            <w:r w:rsidR="00E3490A" w:rsidRPr="0059017D">
              <w:rPr>
                <w:b/>
                <w:bCs/>
              </w:rPr>
              <w:t>Target Population.</w:t>
            </w:r>
            <w:r w:rsidR="00E3490A">
              <w:t xml:space="preserve"> </w:t>
            </w:r>
            <w:r w:rsidR="3E9ED425" w:rsidRPr="4F3D5091">
              <w:rPr>
                <w:rFonts w:cs="Arial"/>
                <w:b/>
                <w:bCs/>
                <w:sz w:val="20"/>
                <w:szCs w:val="20"/>
              </w:rPr>
              <w:t>Describe Applicant</w:t>
            </w:r>
            <w:r w:rsidR="58FC0B85" w:rsidRPr="4F3D5091">
              <w:rPr>
                <w:rFonts w:cs="Arial"/>
                <w:b/>
                <w:bCs/>
                <w:sz w:val="20"/>
                <w:szCs w:val="20"/>
              </w:rPr>
              <w:t xml:space="preserve">’s proposed target population, including geographic </w:t>
            </w:r>
            <w:r w:rsidR="6D27D00F" w:rsidRPr="4F3D5091">
              <w:rPr>
                <w:rFonts w:cs="Arial"/>
                <w:b/>
                <w:bCs/>
                <w:sz w:val="20"/>
                <w:szCs w:val="20"/>
              </w:rPr>
              <w:t xml:space="preserve">areas </w:t>
            </w:r>
            <w:r w:rsidR="58FC0B85" w:rsidRPr="4F3D5091">
              <w:rPr>
                <w:rFonts w:cs="Arial"/>
                <w:b/>
                <w:bCs/>
                <w:sz w:val="20"/>
                <w:szCs w:val="20"/>
              </w:rPr>
              <w:t>or specific groups affected by SOCs</w:t>
            </w:r>
            <w:r w:rsidR="791D40C5" w:rsidRPr="4F3D5091">
              <w:rPr>
                <w:rFonts w:cs="Arial"/>
                <w:b/>
                <w:bCs/>
                <w:sz w:val="20"/>
                <w:szCs w:val="20"/>
              </w:rPr>
              <w:t xml:space="preserve">, </w:t>
            </w:r>
            <w:r w:rsidR="6541D56B" w:rsidRPr="4F3D5091">
              <w:rPr>
                <w:rFonts w:cs="Arial"/>
                <w:b/>
                <w:bCs/>
                <w:sz w:val="20"/>
                <w:szCs w:val="20"/>
              </w:rPr>
              <w:t xml:space="preserve">that </w:t>
            </w:r>
            <w:r w:rsidR="791D40C5" w:rsidRPr="4F3D5091">
              <w:rPr>
                <w:rFonts w:cs="Arial"/>
                <w:b/>
                <w:bCs/>
                <w:sz w:val="20"/>
                <w:szCs w:val="20"/>
              </w:rPr>
              <w:t>are mo</w:t>
            </w:r>
            <w:r w:rsidR="3E6F3C2E" w:rsidRPr="4F3D5091">
              <w:rPr>
                <w:rFonts w:cs="Arial"/>
                <w:b/>
                <w:bCs/>
                <w:sz w:val="20"/>
                <w:szCs w:val="20"/>
              </w:rPr>
              <w:t>st</w:t>
            </w:r>
            <w:r w:rsidR="791D40C5" w:rsidRPr="4F3D5091">
              <w:rPr>
                <w:rFonts w:cs="Arial"/>
                <w:b/>
                <w:bCs/>
                <w:sz w:val="20"/>
                <w:szCs w:val="20"/>
              </w:rPr>
              <w:t xml:space="preserve"> likely to</w:t>
            </w:r>
            <w:r w:rsidR="71B6F0C8" w:rsidRPr="4F3D5091">
              <w:rPr>
                <w:rFonts w:cs="Arial"/>
                <w:b/>
                <w:bCs/>
                <w:sz w:val="20"/>
                <w:szCs w:val="20"/>
              </w:rPr>
              <w:t xml:space="preserve"> benefit from Applican</w:t>
            </w:r>
            <w:r w:rsidR="0E9E2A0B" w:rsidRPr="4F3D5091">
              <w:rPr>
                <w:rFonts w:cs="Arial"/>
                <w:b/>
                <w:bCs/>
                <w:sz w:val="20"/>
                <w:szCs w:val="20"/>
              </w:rPr>
              <w:t>t’s program enhancements</w:t>
            </w:r>
            <w:r w:rsidR="0090192E">
              <w:rPr>
                <w:rFonts w:cs="Arial"/>
                <w:b/>
                <w:bCs/>
                <w:sz w:val="20"/>
                <w:szCs w:val="20"/>
              </w:rPr>
              <w:t>, expansion, or modification</w:t>
            </w:r>
            <w:r w:rsidR="00044DFA">
              <w:rPr>
                <w:rFonts w:cs="Arial"/>
                <w:b/>
                <w:bCs/>
                <w:sz w:val="20"/>
                <w:szCs w:val="20"/>
              </w:rPr>
              <w:t>.</w:t>
            </w:r>
            <w:r w:rsidR="58FC0B85" w:rsidRPr="4F3D5091">
              <w:rPr>
                <w:rFonts w:cs="Arial"/>
                <w:b/>
                <w:bCs/>
                <w:sz w:val="20"/>
                <w:szCs w:val="20"/>
              </w:rPr>
              <w:t xml:space="preserve"> </w:t>
            </w:r>
            <w:r w:rsidR="69DD2C34" w:rsidRPr="4F3D5091">
              <w:rPr>
                <w:rFonts w:cs="Arial"/>
                <w:b/>
                <w:bCs/>
                <w:sz w:val="20"/>
                <w:szCs w:val="20"/>
              </w:rPr>
              <w:t>(</w:t>
            </w:r>
            <w:r w:rsidR="41C8B96E" w:rsidRPr="4F3D5091">
              <w:rPr>
                <w:rFonts w:cs="Arial"/>
                <w:b/>
                <w:bCs/>
                <w:sz w:val="20"/>
                <w:szCs w:val="20"/>
              </w:rPr>
              <w:t>Eligible Service Area</w:t>
            </w:r>
            <w:r w:rsidR="69DD2C34" w:rsidRPr="4F3D5091">
              <w:rPr>
                <w:rFonts w:cs="Arial"/>
                <w:b/>
                <w:bCs/>
                <w:sz w:val="20"/>
                <w:szCs w:val="20"/>
              </w:rPr>
              <w:t xml:space="preserve">, Section </w:t>
            </w:r>
            <w:r w:rsidR="5300565C" w:rsidRPr="4F3D5091">
              <w:rPr>
                <w:rFonts w:cs="Arial"/>
                <w:b/>
                <w:bCs/>
                <w:sz w:val="20"/>
                <w:szCs w:val="20"/>
              </w:rPr>
              <w:t>2.4</w:t>
            </w:r>
            <w:r w:rsidR="1782BB3F" w:rsidRPr="4F3D5091">
              <w:rPr>
                <w:rFonts w:cs="Arial"/>
                <w:b/>
                <w:bCs/>
                <w:sz w:val="20"/>
                <w:szCs w:val="20"/>
              </w:rPr>
              <w:t xml:space="preserve">, response limited to </w:t>
            </w:r>
            <w:r w:rsidR="1A90E3B3" w:rsidRPr="4F3D5091">
              <w:rPr>
                <w:rFonts w:cs="Arial"/>
                <w:b/>
                <w:bCs/>
                <w:sz w:val="20"/>
                <w:szCs w:val="20"/>
              </w:rPr>
              <w:t>one</w:t>
            </w:r>
            <w:r w:rsidR="1782BB3F" w:rsidRPr="4F3D5091">
              <w:rPr>
                <w:rFonts w:cs="Arial"/>
                <w:b/>
                <w:bCs/>
                <w:sz w:val="20"/>
                <w:szCs w:val="20"/>
              </w:rPr>
              <w:t xml:space="preserve"> page</w:t>
            </w:r>
            <w:r w:rsidR="69DD2C34" w:rsidRPr="4F3D5091">
              <w:rPr>
                <w:rFonts w:cs="Arial"/>
                <w:b/>
                <w:bCs/>
                <w:sz w:val="20"/>
                <w:szCs w:val="20"/>
              </w:rPr>
              <w:t xml:space="preserve">) </w:t>
            </w:r>
          </w:p>
          <w:p w14:paraId="28B612BD" w14:textId="77777777" w:rsidR="00B02AF4" w:rsidRPr="00F166FF" w:rsidRDefault="00B02AF4" w:rsidP="00386079">
            <w:pPr>
              <w:pStyle w:val="BodyText"/>
              <w:tabs>
                <w:tab w:val="left" w:pos="334"/>
              </w:tabs>
              <w:ind w:left="334" w:hanging="360"/>
              <w:rPr>
                <w:rFonts w:cs="Arial"/>
                <w:b/>
                <w:sz w:val="20"/>
                <w:szCs w:val="20"/>
              </w:rPr>
            </w:pPr>
          </w:p>
        </w:tc>
      </w:tr>
      <w:tr w:rsidR="00D16776" w:rsidRPr="00F166FF" w14:paraId="2095AD97" w14:textId="77777777" w:rsidTr="77E7B532">
        <w:trPr>
          <w:trHeight w:val="475"/>
          <w:jc w:val="center"/>
        </w:trPr>
        <w:tc>
          <w:tcPr>
            <w:tcW w:w="10784" w:type="dxa"/>
            <w:tcBorders>
              <w:bottom w:val="single" w:sz="4" w:space="0" w:color="auto"/>
            </w:tcBorders>
            <w:vAlign w:val="center"/>
          </w:tcPr>
          <w:p w14:paraId="3CBE3DB7" w14:textId="50EA7625" w:rsidR="00D16776" w:rsidRPr="00F166FF" w:rsidRDefault="6A826417" w:rsidP="0059017D">
            <w:pPr>
              <w:pStyle w:val="BodyText"/>
              <w:ind w:left="339" w:hanging="357"/>
              <w:rPr>
                <w:rFonts w:cs="Arial"/>
                <w:b/>
                <w:bCs/>
                <w:sz w:val="20"/>
                <w:szCs w:val="20"/>
              </w:rPr>
            </w:pPr>
            <w:r w:rsidRPr="5E8F6C89">
              <w:rPr>
                <w:rFonts w:cs="Arial"/>
                <w:b/>
                <w:bCs/>
                <w:sz w:val="20"/>
                <w:szCs w:val="20"/>
              </w:rPr>
              <w:t>4</w:t>
            </w:r>
            <w:r w:rsidR="715B60BF" w:rsidRPr="5E8F6C89">
              <w:rPr>
                <w:rFonts w:cs="Arial"/>
                <w:b/>
                <w:bCs/>
                <w:sz w:val="20"/>
                <w:szCs w:val="20"/>
              </w:rPr>
              <w:t>.</w:t>
            </w:r>
            <w:r w:rsidR="00A8764E">
              <w:tab/>
            </w:r>
            <w:r w:rsidR="00133CB1">
              <w:rPr>
                <w:rFonts w:cs="Arial"/>
                <w:b/>
                <w:bCs/>
                <w:sz w:val="20"/>
                <w:szCs w:val="20"/>
              </w:rPr>
              <w:t>Data Collection</w:t>
            </w:r>
            <w:r w:rsidR="006B0AD1">
              <w:rPr>
                <w:rFonts w:cs="Arial"/>
                <w:b/>
                <w:bCs/>
                <w:sz w:val="20"/>
                <w:szCs w:val="20"/>
              </w:rPr>
              <w:t xml:space="preserve"> Approach and Methodology. </w:t>
            </w:r>
            <w:r w:rsidR="2BFCFDAA" w:rsidRPr="5E8F6C89">
              <w:rPr>
                <w:rFonts w:cs="Arial"/>
                <w:b/>
                <w:bCs/>
                <w:sz w:val="20"/>
                <w:szCs w:val="20"/>
              </w:rPr>
              <w:t xml:space="preserve">Describe the baseline data Applicant </w:t>
            </w:r>
            <w:r w:rsidR="4BB78ADE" w:rsidRPr="0805555A">
              <w:rPr>
                <w:rFonts w:cs="Arial"/>
                <w:b/>
                <w:bCs/>
                <w:sz w:val="20"/>
                <w:szCs w:val="20"/>
              </w:rPr>
              <w:t>collect</w:t>
            </w:r>
            <w:r w:rsidRPr="0805555A">
              <w:rPr>
                <w:rFonts w:cs="Arial"/>
                <w:b/>
                <w:bCs/>
                <w:sz w:val="20"/>
                <w:szCs w:val="20"/>
              </w:rPr>
              <w:t>s</w:t>
            </w:r>
            <w:r w:rsidR="4BB78ADE" w:rsidRPr="0805555A">
              <w:rPr>
                <w:rFonts w:cs="Arial"/>
                <w:b/>
                <w:bCs/>
                <w:sz w:val="20"/>
                <w:szCs w:val="20"/>
              </w:rPr>
              <w:t xml:space="preserve"> </w:t>
            </w:r>
            <w:r w:rsidR="2BFCFDAA" w:rsidRPr="5E8F6C89">
              <w:rPr>
                <w:rFonts w:cs="Arial"/>
                <w:b/>
                <w:bCs/>
                <w:sz w:val="20"/>
                <w:szCs w:val="20"/>
              </w:rPr>
              <w:t xml:space="preserve">for the existing program and any additional data to be collected for the program enhancement, expansion, or modification including the data collection and reporting method, the specific measure(s) that will be tracked, the targets for each measure, the criteria Applicant will use to assess or define success for the MHO program, and how these performance measures will be used to improve MHO </w:t>
            </w:r>
            <w:r w:rsidR="00C027B5">
              <w:rPr>
                <w:rFonts w:cs="Arial"/>
                <w:b/>
                <w:bCs/>
                <w:sz w:val="20"/>
                <w:szCs w:val="20"/>
              </w:rPr>
              <w:t>Client</w:t>
            </w:r>
            <w:r w:rsidR="00C027B5" w:rsidRPr="5E8F6C89">
              <w:rPr>
                <w:rFonts w:cs="Arial"/>
                <w:b/>
                <w:bCs/>
                <w:sz w:val="20"/>
                <w:szCs w:val="20"/>
              </w:rPr>
              <w:t xml:space="preserve"> </w:t>
            </w:r>
            <w:r w:rsidR="2BFCFDAA" w:rsidRPr="5E8F6C89">
              <w:rPr>
                <w:rFonts w:cs="Arial"/>
                <w:b/>
                <w:bCs/>
                <w:sz w:val="20"/>
                <w:szCs w:val="20"/>
              </w:rPr>
              <w:t>outcomes</w:t>
            </w:r>
            <w:r w:rsidR="54CDE7F1" w:rsidRPr="5E8F6C89">
              <w:rPr>
                <w:rFonts w:cs="Arial"/>
                <w:b/>
                <w:bCs/>
                <w:sz w:val="20"/>
                <w:szCs w:val="20"/>
              </w:rPr>
              <w:t xml:space="preserve">. (Performance Measures and Monitoring, Section </w:t>
            </w:r>
            <w:r w:rsidR="4484812D" w:rsidRPr="5E8F6C89">
              <w:rPr>
                <w:rFonts w:cs="Arial"/>
                <w:b/>
                <w:bCs/>
                <w:sz w:val="20"/>
                <w:szCs w:val="20"/>
              </w:rPr>
              <w:t>2.8</w:t>
            </w:r>
            <w:r w:rsidR="1CFF7445" w:rsidRPr="5E8F6C89">
              <w:rPr>
                <w:rFonts w:cs="Arial"/>
                <w:b/>
                <w:bCs/>
                <w:sz w:val="20"/>
                <w:szCs w:val="20"/>
              </w:rPr>
              <w:t>, response limited to one page</w:t>
            </w:r>
            <w:r w:rsidR="54CDE7F1" w:rsidRPr="5E8F6C89">
              <w:rPr>
                <w:rFonts w:cs="Arial"/>
                <w:b/>
                <w:bCs/>
                <w:sz w:val="20"/>
                <w:szCs w:val="20"/>
              </w:rPr>
              <w:t xml:space="preserve">) </w:t>
            </w:r>
          </w:p>
          <w:p w14:paraId="184EC2D9" w14:textId="2AC40345" w:rsidR="00D16776" w:rsidRPr="00F166FF" w:rsidRDefault="00D16776" w:rsidP="00D16776">
            <w:pPr>
              <w:pStyle w:val="BodyText"/>
              <w:tabs>
                <w:tab w:val="left" w:pos="334"/>
              </w:tabs>
              <w:rPr>
                <w:rFonts w:cs="Arial"/>
                <w:b/>
                <w:sz w:val="20"/>
                <w:szCs w:val="20"/>
              </w:rPr>
            </w:pPr>
          </w:p>
        </w:tc>
      </w:tr>
      <w:tr w:rsidR="006B79AF" w:rsidRPr="00F166FF" w14:paraId="4FA2536B" w14:textId="77777777" w:rsidTr="77E7B532">
        <w:trPr>
          <w:trHeight w:val="469"/>
          <w:jc w:val="center"/>
        </w:trPr>
        <w:tc>
          <w:tcPr>
            <w:tcW w:w="10784" w:type="dxa"/>
            <w:tcBorders>
              <w:top w:val="single" w:sz="4" w:space="0" w:color="auto"/>
            </w:tcBorders>
            <w:shd w:val="clear" w:color="auto" w:fill="D9D9D9" w:themeFill="background1" w:themeFillShade="D9"/>
            <w:vAlign w:val="center"/>
          </w:tcPr>
          <w:p w14:paraId="1925866A" w14:textId="62FA8C08" w:rsidR="006B79AF" w:rsidRPr="00F166FF" w:rsidRDefault="00246ECE" w:rsidP="4C322F19">
            <w:pPr>
              <w:pStyle w:val="BodyText"/>
              <w:tabs>
                <w:tab w:val="left" w:pos="165"/>
              </w:tabs>
              <w:ind w:left="255" w:hanging="270"/>
              <w:rPr>
                <w:rFonts w:cs="Arial"/>
                <w:b/>
                <w:bCs/>
                <w:sz w:val="24"/>
                <w:szCs w:val="24"/>
              </w:rPr>
            </w:pPr>
            <w:r w:rsidRPr="00F166FF">
              <w:rPr>
                <w:rFonts w:cs="Arial"/>
                <w:b/>
                <w:bCs/>
                <w:sz w:val="24"/>
                <w:szCs w:val="24"/>
              </w:rPr>
              <w:t>PARTNERSHIPS</w:t>
            </w:r>
          </w:p>
        </w:tc>
      </w:tr>
      <w:tr w:rsidR="00200844" w:rsidRPr="00042275" w14:paraId="5BD704BD" w14:textId="77777777" w:rsidTr="77E7B532">
        <w:trPr>
          <w:trHeight w:val="469"/>
          <w:jc w:val="center"/>
        </w:trPr>
        <w:tc>
          <w:tcPr>
            <w:tcW w:w="10784" w:type="dxa"/>
            <w:tcBorders>
              <w:top w:val="single" w:sz="4" w:space="0" w:color="auto"/>
            </w:tcBorders>
            <w:shd w:val="clear" w:color="auto" w:fill="FFFFFF" w:themeFill="background1"/>
            <w:vAlign w:val="center"/>
          </w:tcPr>
          <w:p w14:paraId="1BAD20FB" w14:textId="2723E6A6" w:rsidR="00A11CD7" w:rsidRPr="00246ECE" w:rsidRDefault="2E025769" w:rsidP="0059017D">
            <w:pPr>
              <w:pStyle w:val="BodyText"/>
              <w:ind w:left="339" w:hanging="339"/>
              <w:rPr>
                <w:rFonts w:cs="Arial"/>
                <w:b/>
                <w:bCs/>
                <w:sz w:val="20"/>
                <w:szCs w:val="20"/>
              </w:rPr>
            </w:pPr>
            <w:bookmarkStart w:id="1" w:name="_Hlk141189891"/>
            <w:r w:rsidRPr="5E8F6C89">
              <w:rPr>
                <w:rFonts w:cs="Arial"/>
                <w:b/>
                <w:bCs/>
                <w:sz w:val="20"/>
                <w:szCs w:val="20"/>
              </w:rPr>
              <w:t>5</w:t>
            </w:r>
            <w:r w:rsidR="7BFB66F7" w:rsidRPr="5E8F6C89">
              <w:rPr>
                <w:rFonts w:cs="Arial"/>
                <w:b/>
                <w:bCs/>
                <w:sz w:val="20"/>
                <w:szCs w:val="20"/>
              </w:rPr>
              <w:t>.</w:t>
            </w:r>
            <w:r w:rsidR="00A8764E">
              <w:rPr>
                <w:rFonts w:cs="Arial"/>
                <w:b/>
                <w:bCs/>
                <w:sz w:val="20"/>
                <w:szCs w:val="20"/>
              </w:rPr>
              <w:tab/>
            </w:r>
            <w:r w:rsidR="005A2F1B">
              <w:rPr>
                <w:rFonts w:cs="Arial"/>
                <w:b/>
                <w:bCs/>
                <w:sz w:val="20"/>
                <w:szCs w:val="20"/>
              </w:rPr>
              <w:t xml:space="preserve">Program Partnerships. </w:t>
            </w:r>
            <w:r w:rsidR="38692192" w:rsidRPr="5E8F6C89">
              <w:rPr>
                <w:rFonts w:cs="Arial"/>
                <w:b/>
                <w:bCs/>
                <w:sz w:val="20"/>
                <w:szCs w:val="20"/>
              </w:rPr>
              <w:t xml:space="preserve">Describe </w:t>
            </w:r>
            <w:r w:rsidR="68E38151" w:rsidRPr="5E8F6C89">
              <w:rPr>
                <w:rFonts w:cs="Arial"/>
                <w:b/>
                <w:bCs/>
                <w:sz w:val="20"/>
                <w:szCs w:val="20"/>
              </w:rPr>
              <w:t>the existing</w:t>
            </w:r>
            <w:r w:rsidR="7A1AF2B9" w:rsidRPr="0805555A">
              <w:rPr>
                <w:rFonts w:cs="Arial"/>
                <w:b/>
                <w:bCs/>
                <w:sz w:val="20"/>
                <w:szCs w:val="20"/>
              </w:rPr>
              <w:t xml:space="preserve"> </w:t>
            </w:r>
            <w:r w:rsidR="68E38151" w:rsidRPr="5E8F6C89">
              <w:rPr>
                <w:rFonts w:cs="Arial"/>
                <w:b/>
                <w:bCs/>
                <w:sz w:val="20"/>
                <w:szCs w:val="20"/>
              </w:rPr>
              <w:t xml:space="preserve">partnerships, including but not limited to, </w:t>
            </w:r>
            <w:r w:rsidR="38DC7FA2" w:rsidRPr="5E8F6C89">
              <w:rPr>
                <w:rFonts w:cs="Arial"/>
                <w:b/>
                <w:bCs/>
                <w:sz w:val="20"/>
                <w:szCs w:val="20"/>
              </w:rPr>
              <w:t>hospitals</w:t>
            </w:r>
            <w:r w:rsidR="68E38151" w:rsidRPr="5E8F6C89">
              <w:rPr>
                <w:rFonts w:cs="Arial"/>
                <w:b/>
                <w:bCs/>
                <w:sz w:val="20"/>
                <w:szCs w:val="20"/>
              </w:rPr>
              <w:t xml:space="preserve">, health </w:t>
            </w:r>
            <w:proofErr w:type="gramStart"/>
            <w:r w:rsidR="38DC7FA2" w:rsidRPr="5E8F6C89">
              <w:rPr>
                <w:rFonts w:cs="Arial"/>
                <w:b/>
                <w:bCs/>
                <w:sz w:val="20"/>
                <w:szCs w:val="20"/>
              </w:rPr>
              <w:t>systems</w:t>
            </w:r>
            <w:r w:rsidR="68E38151" w:rsidRPr="5E8F6C89">
              <w:rPr>
                <w:rFonts w:cs="Arial"/>
                <w:b/>
                <w:bCs/>
                <w:sz w:val="20"/>
                <w:szCs w:val="20"/>
              </w:rPr>
              <w:t>, and</w:t>
            </w:r>
            <w:proofErr w:type="gramEnd"/>
            <w:r w:rsidR="68E38151" w:rsidRPr="5E8F6C89">
              <w:rPr>
                <w:rFonts w:cs="Arial"/>
                <w:b/>
                <w:bCs/>
                <w:sz w:val="20"/>
                <w:szCs w:val="20"/>
              </w:rPr>
              <w:t xml:space="preserve"> community organizations, and other stakeholders, that support the MHO program. Explain how these partners will assist </w:t>
            </w:r>
            <w:r w:rsidR="38DC7FA2" w:rsidRPr="5E8F6C89">
              <w:rPr>
                <w:rFonts w:cs="Arial"/>
                <w:b/>
                <w:bCs/>
                <w:sz w:val="20"/>
                <w:szCs w:val="20"/>
              </w:rPr>
              <w:t>Applicant’s</w:t>
            </w:r>
            <w:r w:rsidR="68E38151" w:rsidRPr="5E8F6C89">
              <w:rPr>
                <w:rFonts w:cs="Arial"/>
                <w:b/>
                <w:bCs/>
                <w:sz w:val="20"/>
                <w:szCs w:val="20"/>
              </w:rPr>
              <w:t xml:space="preserve"> proposed enhancement, expansion, or modification</w:t>
            </w:r>
            <w:r w:rsidR="38692192" w:rsidRPr="5E8F6C89">
              <w:rPr>
                <w:rFonts w:cs="Arial"/>
                <w:b/>
                <w:bCs/>
                <w:sz w:val="20"/>
                <w:szCs w:val="20"/>
              </w:rPr>
              <w:t>.</w:t>
            </w:r>
            <w:r w:rsidR="5BDFC75F" w:rsidRPr="5E8F6C89">
              <w:rPr>
                <w:rFonts w:cs="Arial"/>
                <w:b/>
                <w:bCs/>
                <w:sz w:val="20"/>
                <w:szCs w:val="20"/>
              </w:rPr>
              <w:t xml:space="preserve"> (Program</w:t>
            </w:r>
            <w:r w:rsidR="7A7D9E39" w:rsidRPr="5E8F6C89">
              <w:rPr>
                <w:rFonts w:cs="Arial"/>
                <w:b/>
                <w:bCs/>
                <w:sz w:val="20"/>
                <w:szCs w:val="20"/>
              </w:rPr>
              <w:t xml:space="preserve"> </w:t>
            </w:r>
            <w:r w:rsidR="475E516E" w:rsidRPr="5E8F6C89">
              <w:rPr>
                <w:rFonts w:cs="Arial"/>
                <w:b/>
                <w:bCs/>
                <w:sz w:val="20"/>
                <w:szCs w:val="20"/>
              </w:rPr>
              <w:t>R</w:t>
            </w:r>
            <w:r w:rsidR="5BDFC75F" w:rsidRPr="5E8F6C89">
              <w:rPr>
                <w:rFonts w:cs="Arial"/>
                <w:b/>
                <w:bCs/>
                <w:sz w:val="20"/>
                <w:szCs w:val="20"/>
              </w:rPr>
              <w:t>equirement</w:t>
            </w:r>
            <w:r w:rsidR="475E516E" w:rsidRPr="5E8F6C89">
              <w:rPr>
                <w:rFonts w:cs="Arial"/>
                <w:b/>
                <w:bCs/>
                <w:sz w:val="20"/>
                <w:szCs w:val="20"/>
              </w:rPr>
              <w:t>s</w:t>
            </w:r>
            <w:r w:rsidR="5BDFC75F" w:rsidRPr="5E8F6C89">
              <w:rPr>
                <w:rFonts w:cs="Arial"/>
                <w:b/>
                <w:bCs/>
                <w:sz w:val="20"/>
                <w:szCs w:val="20"/>
              </w:rPr>
              <w:t xml:space="preserve">, Section </w:t>
            </w:r>
            <w:r w:rsidR="5A806250" w:rsidRPr="5E8F6C89">
              <w:rPr>
                <w:rFonts w:cs="Arial"/>
                <w:b/>
                <w:bCs/>
                <w:sz w:val="20"/>
                <w:szCs w:val="20"/>
              </w:rPr>
              <w:t>2.6</w:t>
            </w:r>
            <w:r w:rsidR="6A5C611B" w:rsidRPr="5E8F6C89">
              <w:rPr>
                <w:rFonts w:cs="Arial"/>
                <w:b/>
                <w:bCs/>
                <w:sz w:val="20"/>
                <w:szCs w:val="20"/>
              </w:rPr>
              <w:t>, response limited to one page</w:t>
            </w:r>
            <w:r w:rsidR="5BDFC75F" w:rsidRPr="5E8F6C89">
              <w:rPr>
                <w:rFonts w:cs="Arial"/>
                <w:b/>
                <w:bCs/>
                <w:sz w:val="20"/>
                <w:szCs w:val="20"/>
              </w:rPr>
              <w:t xml:space="preserve">) </w:t>
            </w:r>
          </w:p>
        </w:tc>
      </w:tr>
    </w:tbl>
    <w:p w14:paraId="7DBB811A" w14:textId="77777777" w:rsidR="00BE37F8" w:rsidRDefault="00BE37F8"/>
    <w:tbl>
      <w:tblPr>
        <w:tblW w:w="10784" w:type="dxa"/>
        <w:jc w:val="center"/>
        <w:tblLayout w:type="fixed"/>
        <w:tblLook w:val="0000" w:firstRow="0" w:lastRow="0" w:firstColumn="0" w:lastColumn="0" w:noHBand="0" w:noVBand="0"/>
      </w:tblPr>
      <w:tblGrid>
        <w:gridCol w:w="10784"/>
      </w:tblGrid>
      <w:tr w:rsidR="00015C00" w:rsidRPr="00042275" w14:paraId="17C1B50C" w14:textId="77777777" w:rsidTr="0059017D">
        <w:trPr>
          <w:trHeight w:val="469"/>
          <w:jc w:val="center"/>
        </w:trPr>
        <w:tc>
          <w:tcPr>
            <w:tcW w:w="10784" w:type="dxa"/>
            <w:tcBorders>
              <w:top w:val="single" w:sz="4" w:space="0" w:color="auto"/>
            </w:tcBorders>
            <w:shd w:val="clear" w:color="auto" w:fill="D9D9D9" w:themeFill="background1" w:themeFillShade="D9"/>
            <w:vAlign w:val="center"/>
          </w:tcPr>
          <w:bookmarkEnd w:id="1"/>
          <w:p w14:paraId="4389C7C5" w14:textId="4C5DEDFF" w:rsidR="00015C00" w:rsidRPr="00042275" w:rsidRDefault="00747FD7" w:rsidP="00C03DAB">
            <w:pPr>
              <w:pStyle w:val="BodyText"/>
              <w:tabs>
                <w:tab w:val="left" w:pos="360"/>
              </w:tabs>
              <w:rPr>
                <w:rFonts w:cs="Arial"/>
                <w:b/>
                <w:color w:val="404040"/>
                <w:sz w:val="24"/>
                <w:szCs w:val="24"/>
              </w:rPr>
            </w:pPr>
            <w:r>
              <w:rPr>
                <w:rFonts w:cs="Arial"/>
                <w:b/>
                <w:color w:val="404040"/>
                <w:sz w:val="24"/>
                <w:szCs w:val="24"/>
              </w:rPr>
              <w:t xml:space="preserve">REQUIRED ATTACHMENTS </w:t>
            </w:r>
          </w:p>
        </w:tc>
      </w:tr>
      <w:tr w:rsidR="00015C00" w:rsidRPr="00042275" w14:paraId="7F1DF349" w14:textId="77777777" w:rsidTr="0059017D">
        <w:trPr>
          <w:trHeight w:val="469"/>
          <w:jc w:val="center"/>
        </w:trPr>
        <w:tc>
          <w:tcPr>
            <w:tcW w:w="10784" w:type="dxa"/>
            <w:tcBorders>
              <w:top w:val="single" w:sz="4" w:space="0" w:color="auto"/>
              <w:bottom w:val="single" w:sz="4" w:space="0" w:color="auto"/>
            </w:tcBorders>
            <w:vAlign w:val="center"/>
          </w:tcPr>
          <w:p w14:paraId="667A9DE4" w14:textId="77777777" w:rsidR="00015C00" w:rsidRPr="00042275" w:rsidRDefault="00015C00" w:rsidP="00015C00">
            <w:pPr>
              <w:pStyle w:val="BodyText"/>
              <w:tabs>
                <w:tab w:val="left" w:pos="360"/>
              </w:tabs>
              <w:rPr>
                <w:rFonts w:cs="Arial"/>
                <w:b/>
                <w:sz w:val="20"/>
                <w:szCs w:val="20"/>
              </w:rPr>
            </w:pPr>
          </w:p>
          <w:p w14:paraId="7F0BCFF9" w14:textId="5769846D" w:rsidR="00740DB6" w:rsidRDefault="005339D1" w:rsidP="00A8764E">
            <w:pPr>
              <w:pStyle w:val="BodyText"/>
              <w:ind w:left="-21" w:hanging="5"/>
              <w:rPr>
                <w:rFonts w:cs="Arial"/>
                <w:b/>
                <w:bCs/>
                <w:sz w:val="20"/>
                <w:szCs w:val="20"/>
              </w:rPr>
            </w:pPr>
            <w:r>
              <w:rPr>
                <w:rFonts w:cs="Arial"/>
                <w:b/>
                <w:bCs/>
                <w:sz w:val="20"/>
                <w:szCs w:val="20"/>
              </w:rPr>
              <w:t>In addition to</w:t>
            </w:r>
            <w:r w:rsidR="00AB7E41">
              <w:rPr>
                <w:rFonts w:cs="Arial"/>
                <w:b/>
                <w:bCs/>
                <w:sz w:val="20"/>
                <w:szCs w:val="20"/>
              </w:rPr>
              <w:t xml:space="preserve"> the signed and dated Form C and Applicant’s work plan responses,</w:t>
            </w:r>
            <w:r w:rsidR="00F0660A">
              <w:rPr>
                <w:rFonts w:cs="Arial"/>
                <w:b/>
                <w:bCs/>
                <w:sz w:val="20"/>
                <w:szCs w:val="20"/>
              </w:rPr>
              <w:t xml:space="preserve"> </w:t>
            </w:r>
            <w:r w:rsidR="333497EE" w:rsidRPr="4C322F19">
              <w:rPr>
                <w:rFonts w:cs="Arial"/>
                <w:b/>
                <w:bCs/>
                <w:sz w:val="20"/>
                <w:szCs w:val="20"/>
              </w:rPr>
              <w:t>Applicant must submit the following documentation</w:t>
            </w:r>
            <w:r w:rsidR="00C96350">
              <w:rPr>
                <w:rFonts w:cs="Arial"/>
                <w:b/>
                <w:bCs/>
                <w:sz w:val="20"/>
                <w:szCs w:val="20"/>
              </w:rPr>
              <w:t xml:space="preserve"> as attachments</w:t>
            </w:r>
            <w:r w:rsidR="00747FD7">
              <w:rPr>
                <w:rFonts w:cs="Arial"/>
                <w:b/>
                <w:bCs/>
                <w:sz w:val="20"/>
                <w:szCs w:val="20"/>
              </w:rPr>
              <w:t>:</w:t>
            </w:r>
            <w:r w:rsidR="7495A409" w:rsidRPr="4C322F19">
              <w:rPr>
                <w:rFonts w:cs="Arial"/>
                <w:b/>
                <w:bCs/>
                <w:sz w:val="20"/>
                <w:szCs w:val="20"/>
              </w:rPr>
              <w:t xml:space="preserve"> </w:t>
            </w:r>
          </w:p>
          <w:p w14:paraId="699E5BF9" w14:textId="77777777" w:rsidR="00A8764E" w:rsidRDefault="00A8764E" w:rsidP="0059017D">
            <w:pPr>
              <w:pStyle w:val="BodyText"/>
              <w:ind w:left="-21" w:hanging="5"/>
              <w:rPr>
                <w:rFonts w:cs="Arial"/>
                <w:b/>
                <w:bCs/>
                <w:sz w:val="20"/>
                <w:szCs w:val="20"/>
              </w:rPr>
            </w:pPr>
          </w:p>
          <w:p w14:paraId="015F9B80" w14:textId="77777777" w:rsidR="004312CB" w:rsidRPr="00B8461A" w:rsidRDefault="005E1E3A" w:rsidP="0059017D">
            <w:pPr>
              <w:pStyle w:val="BodyText"/>
              <w:numPr>
                <w:ilvl w:val="0"/>
                <w:numId w:val="25"/>
              </w:numPr>
              <w:tabs>
                <w:tab w:val="left" w:pos="360"/>
                <w:tab w:val="left" w:pos="424"/>
              </w:tabs>
              <w:spacing w:after="120"/>
              <w:rPr>
                <w:rFonts w:cs="Arial"/>
                <w:b/>
                <w:bCs/>
                <w:sz w:val="20"/>
                <w:szCs w:val="20"/>
              </w:rPr>
            </w:pPr>
            <w:r w:rsidRPr="004312CB">
              <w:rPr>
                <w:rFonts w:eastAsia="Arial" w:cs="Arial"/>
                <w:b/>
                <w:bCs/>
                <w:color w:val="000000" w:themeColor="text1"/>
                <w:sz w:val="20"/>
                <w:szCs w:val="20"/>
              </w:rPr>
              <w:lastRenderedPageBreak/>
              <w:t xml:space="preserve">Attachment A </w:t>
            </w:r>
            <w:r w:rsidR="00E00240" w:rsidRPr="004312CB">
              <w:rPr>
                <w:rFonts w:eastAsia="Arial" w:cs="Arial"/>
                <w:b/>
                <w:bCs/>
                <w:color w:val="000000" w:themeColor="text1"/>
                <w:sz w:val="20"/>
                <w:szCs w:val="20"/>
              </w:rPr>
              <w:t>–</w:t>
            </w:r>
            <w:r w:rsidRPr="004312CB">
              <w:rPr>
                <w:rFonts w:eastAsia="Arial" w:cs="Arial"/>
                <w:b/>
                <w:bCs/>
                <w:color w:val="000000" w:themeColor="text1"/>
                <w:sz w:val="20"/>
                <w:szCs w:val="20"/>
              </w:rPr>
              <w:t xml:space="preserve"> </w:t>
            </w:r>
            <w:r w:rsidR="00E00240" w:rsidRPr="004312CB">
              <w:rPr>
                <w:rFonts w:eastAsia="Arial" w:cs="Arial"/>
                <w:b/>
                <w:bCs/>
                <w:color w:val="000000" w:themeColor="text1"/>
                <w:sz w:val="20"/>
                <w:szCs w:val="20"/>
              </w:rPr>
              <w:t xml:space="preserve">Two letters of commitment from partners who support the implementation of the existing MHO program. </w:t>
            </w:r>
          </w:p>
          <w:p w14:paraId="04360B65" w14:textId="17DFD79F" w:rsidR="005112FC" w:rsidRDefault="005112FC" w:rsidP="00B8461A">
            <w:pPr>
              <w:pStyle w:val="BodyText"/>
              <w:numPr>
                <w:ilvl w:val="0"/>
                <w:numId w:val="25"/>
              </w:numPr>
              <w:tabs>
                <w:tab w:val="left" w:pos="360"/>
                <w:tab w:val="left" w:pos="424"/>
              </w:tabs>
              <w:rPr>
                <w:rFonts w:cs="Arial"/>
                <w:b/>
                <w:bCs/>
                <w:sz w:val="20"/>
                <w:szCs w:val="20"/>
              </w:rPr>
            </w:pPr>
            <w:r w:rsidRPr="004312CB">
              <w:rPr>
                <w:rFonts w:cs="Arial"/>
                <w:b/>
                <w:bCs/>
                <w:sz w:val="20"/>
                <w:szCs w:val="20"/>
              </w:rPr>
              <w:t xml:space="preserve">Attachment </w:t>
            </w:r>
            <w:r w:rsidR="00E00240" w:rsidRPr="004312CB">
              <w:rPr>
                <w:rFonts w:cs="Arial"/>
                <w:b/>
                <w:bCs/>
                <w:sz w:val="20"/>
                <w:szCs w:val="20"/>
              </w:rPr>
              <w:t>B</w:t>
            </w:r>
            <w:r w:rsidRPr="004312CB">
              <w:rPr>
                <w:rFonts w:cs="Arial"/>
                <w:b/>
                <w:bCs/>
                <w:sz w:val="20"/>
                <w:szCs w:val="20"/>
              </w:rPr>
              <w:t xml:space="preserve"> - General Ledger from a computerized system that has accounts assigned to track financial transactions for the Grant that may include assets, liabilities, equity, revenue and expenses.</w:t>
            </w:r>
          </w:p>
          <w:p w14:paraId="380E7000" w14:textId="77777777" w:rsidR="00E24F52" w:rsidRDefault="00E24F52" w:rsidP="008E7611">
            <w:pPr>
              <w:pStyle w:val="BodyText"/>
              <w:tabs>
                <w:tab w:val="left" w:pos="360"/>
                <w:tab w:val="left" w:pos="424"/>
              </w:tabs>
              <w:ind w:left="360"/>
              <w:rPr>
                <w:rFonts w:cs="Arial"/>
                <w:b/>
                <w:bCs/>
                <w:sz w:val="20"/>
                <w:szCs w:val="20"/>
              </w:rPr>
            </w:pPr>
          </w:p>
          <w:p w14:paraId="787B0EF5" w14:textId="66D8BAC5" w:rsidR="00325F86" w:rsidRPr="004312CB" w:rsidRDefault="00325F86" w:rsidP="00B8461A">
            <w:pPr>
              <w:pStyle w:val="BodyText"/>
              <w:numPr>
                <w:ilvl w:val="0"/>
                <w:numId w:val="25"/>
              </w:numPr>
              <w:tabs>
                <w:tab w:val="left" w:pos="360"/>
                <w:tab w:val="left" w:pos="424"/>
              </w:tabs>
              <w:rPr>
                <w:rFonts w:cs="Arial"/>
                <w:b/>
                <w:bCs/>
                <w:sz w:val="20"/>
                <w:szCs w:val="20"/>
              </w:rPr>
            </w:pPr>
            <w:r>
              <w:rPr>
                <w:rFonts w:cs="Arial"/>
                <w:b/>
                <w:bCs/>
                <w:sz w:val="20"/>
                <w:szCs w:val="20"/>
              </w:rPr>
              <w:t xml:space="preserve">Attachment C- Data </w:t>
            </w:r>
            <w:r w:rsidR="001165BF">
              <w:rPr>
                <w:rFonts w:cs="Arial"/>
                <w:b/>
                <w:bCs/>
                <w:sz w:val="20"/>
                <w:szCs w:val="20"/>
              </w:rPr>
              <w:t>Sharing</w:t>
            </w:r>
            <w:r>
              <w:rPr>
                <w:rFonts w:cs="Arial"/>
                <w:b/>
                <w:bCs/>
                <w:sz w:val="20"/>
                <w:szCs w:val="20"/>
              </w:rPr>
              <w:t xml:space="preserve"> Agreement</w:t>
            </w:r>
            <w:r w:rsidR="002B0412">
              <w:rPr>
                <w:rFonts w:cs="Arial"/>
                <w:b/>
                <w:bCs/>
                <w:sz w:val="20"/>
                <w:szCs w:val="20"/>
              </w:rPr>
              <w:t>(</w:t>
            </w:r>
            <w:r>
              <w:rPr>
                <w:rFonts w:cs="Arial"/>
                <w:b/>
                <w:bCs/>
                <w:sz w:val="20"/>
                <w:szCs w:val="20"/>
              </w:rPr>
              <w:t>s</w:t>
            </w:r>
            <w:r w:rsidR="002B0412">
              <w:rPr>
                <w:rFonts w:cs="Arial"/>
                <w:b/>
                <w:bCs/>
                <w:sz w:val="20"/>
                <w:szCs w:val="20"/>
              </w:rPr>
              <w:t>)</w:t>
            </w:r>
            <w:r w:rsidR="00E02D39">
              <w:rPr>
                <w:rFonts w:cs="Arial"/>
                <w:b/>
                <w:bCs/>
                <w:sz w:val="20"/>
                <w:szCs w:val="20"/>
              </w:rPr>
              <w:t xml:space="preserve"> or Data </w:t>
            </w:r>
            <w:r w:rsidR="001165BF">
              <w:rPr>
                <w:rFonts w:cs="Arial"/>
                <w:b/>
                <w:bCs/>
                <w:sz w:val="20"/>
                <w:szCs w:val="20"/>
              </w:rPr>
              <w:t>Use</w:t>
            </w:r>
            <w:r w:rsidR="00E02D39">
              <w:rPr>
                <w:rFonts w:cs="Arial"/>
                <w:b/>
                <w:bCs/>
                <w:sz w:val="20"/>
                <w:szCs w:val="20"/>
              </w:rPr>
              <w:t xml:space="preserve"> Agreement(s)</w:t>
            </w:r>
            <w:r>
              <w:rPr>
                <w:rFonts w:cs="Arial"/>
                <w:b/>
                <w:bCs/>
                <w:sz w:val="20"/>
                <w:szCs w:val="20"/>
              </w:rPr>
              <w:t xml:space="preserve"> </w:t>
            </w:r>
            <w:r w:rsidR="00E02D39">
              <w:rPr>
                <w:rFonts w:cs="Arial"/>
                <w:b/>
                <w:bCs/>
                <w:sz w:val="20"/>
                <w:szCs w:val="20"/>
              </w:rPr>
              <w:t>i</w:t>
            </w:r>
            <w:r w:rsidR="006208D9">
              <w:rPr>
                <w:rFonts w:cs="Arial"/>
                <w:b/>
                <w:bCs/>
                <w:sz w:val="20"/>
                <w:szCs w:val="20"/>
              </w:rPr>
              <w:t xml:space="preserve">f the </w:t>
            </w:r>
            <w:r w:rsidR="00E96E43">
              <w:rPr>
                <w:rFonts w:cs="Arial"/>
                <w:b/>
                <w:bCs/>
                <w:sz w:val="20"/>
                <w:szCs w:val="20"/>
              </w:rPr>
              <w:t>Applicant</w:t>
            </w:r>
            <w:r w:rsidR="00C908B5">
              <w:rPr>
                <w:rFonts w:cs="Arial"/>
                <w:b/>
                <w:bCs/>
                <w:sz w:val="20"/>
                <w:szCs w:val="20"/>
              </w:rPr>
              <w:t xml:space="preserve"> </w:t>
            </w:r>
            <w:r w:rsidR="002B0412">
              <w:rPr>
                <w:rFonts w:cs="Arial"/>
                <w:b/>
                <w:bCs/>
                <w:sz w:val="20"/>
                <w:szCs w:val="20"/>
              </w:rPr>
              <w:t>plans to</w:t>
            </w:r>
            <w:r w:rsidR="006239BE">
              <w:rPr>
                <w:rFonts w:cs="Arial"/>
                <w:b/>
                <w:bCs/>
                <w:sz w:val="20"/>
                <w:szCs w:val="20"/>
              </w:rPr>
              <w:t xml:space="preserve"> collect</w:t>
            </w:r>
            <w:r w:rsidR="002B0412">
              <w:rPr>
                <w:rFonts w:cs="Arial"/>
                <w:b/>
                <w:bCs/>
                <w:sz w:val="20"/>
                <w:szCs w:val="20"/>
              </w:rPr>
              <w:t xml:space="preserve"> and report </w:t>
            </w:r>
            <w:r w:rsidR="00E02D39">
              <w:rPr>
                <w:rFonts w:cs="Arial"/>
                <w:b/>
                <w:bCs/>
                <w:sz w:val="20"/>
                <w:szCs w:val="20"/>
              </w:rPr>
              <w:t xml:space="preserve">data obtained from an external entity </w:t>
            </w:r>
            <w:r w:rsidR="002B0412">
              <w:rPr>
                <w:rFonts w:cs="Arial"/>
                <w:b/>
                <w:bCs/>
                <w:sz w:val="20"/>
                <w:szCs w:val="20"/>
              </w:rPr>
              <w:t>as part of their proposal</w:t>
            </w:r>
            <w:r w:rsidR="001719F2">
              <w:rPr>
                <w:rFonts w:cs="Arial"/>
                <w:b/>
                <w:bCs/>
                <w:sz w:val="20"/>
                <w:szCs w:val="20"/>
              </w:rPr>
              <w:t xml:space="preserve">. </w:t>
            </w:r>
          </w:p>
          <w:p w14:paraId="44FEB04A" w14:textId="300E26DB" w:rsidR="001C122C" w:rsidRPr="00510D22" w:rsidRDefault="001C122C" w:rsidP="0059017D">
            <w:pPr>
              <w:pStyle w:val="BodyText"/>
              <w:rPr>
                <w:rFonts w:cs="Arial"/>
                <w:b/>
                <w:bCs/>
                <w:sz w:val="20"/>
                <w:szCs w:val="20"/>
              </w:rPr>
            </w:pPr>
          </w:p>
          <w:p w14:paraId="6FC5612F" w14:textId="7EEDAF69" w:rsidR="001C122C" w:rsidRPr="00510D22" w:rsidRDefault="001C122C" w:rsidP="0059017D">
            <w:pPr>
              <w:pStyle w:val="BodyText"/>
              <w:rPr>
                <w:rFonts w:cs="Arial"/>
                <w:b/>
                <w:sz w:val="20"/>
                <w:szCs w:val="20"/>
              </w:rPr>
            </w:pPr>
          </w:p>
          <w:p w14:paraId="2AF530AB" w14:textId="70CDA34D" w:rsidR="001C122C" w:rsidRPr="00510D22" w:rsidRDefault="001C122C" w:rsidP="0059017D">
            <w:pPr>
              <w:pStyle w:val="BodyText"/>
              <w:rPr>
                <w:rFonts w:cs="Arial"/>
                <w:b/>
                <w:bCs/>
                <w:sz w:val="20"/>
                <w:szCs w:val="20"/>
              </w:rPr>
            </w:pPr>
          </w:p>
          <w:p w14:paraId="6C54751E" w14:textId="77777777" w:rsidR="00015C00" w:rsidRPr="00042275" w:rsidRDefault="00015C00" w:rsidP="005112FC">
            <w:pPr>
              <w:pStyle w:val="BodyText"/>
              <w:tabs>
                <w:tab w:val="left" w:pos="360"/>
              </w:tabs>
              <w:rPr>
                <w:rFonts w:cs="Arial"/>
                <w:sz w:val="20"/>
                <w:szCs w:val="20"/>
              </w:rPr>
            </w:pPr>
          </w:p>
        </w:tc>
      </w:tr>
    </w:tbl>
    <w:p w14:paraId="50A640BE" w14:textId="77777777" w:rsidR="00492E7F" w:rsidRDefault="00492E7F"/>
    <w:tbl>
      <w:tblPr>
        <w:tblW w:w="10841" w:type="dxa"/>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841"/>
      </w:tblGrid>
      <w:tr w:rsidR="00175E0A" w:rsidRPr="000538F9" w14:paraId="476DF25D" w14:textId="77777777" w:rsidTr="4DA91BF0">
        <w:trPr>
          <w:trHeight w:val="488"/>
          <w:jc w:val="center"/>
        </w:trPr>
        <w:tc>
          <w:tcPr>
            <w:tcW w:w="10841" w:type="dxa"/>
            <w:vAlign w:val="bottom"/>
          </w:tcPr>
          <w:p w14:paraId="3004E911" w14:textId="77777777" w:rsidR="00175E0A" w:rsidRPr="000538F9" w:rsidRDefault="00175E0A">
            <w:pPr>
              <w:pStyle w:val="BodyText"/>
              <w:tabs>
                <w:tab w:val="left" w:pos="351"/>
              </w:tabs>
              <w:rPr>
                <w:rFonts w:cs="Arial"/>
                <w:sz w:val="20"/>
                <w:szCs w:val="20"/>
              </w:rPr>
            </w:pPr>
          </w:p>
        </w:tc>
      </w:tr>
    </w:tbl>
    <w:p w14:paraId="5FF7B4AC" w14:textId="77777777" w:rsidR="002A4A7B" w:rsidRPr="000538F9" w:rsidRDefault="002A4A7B" w:rsidP="00ED66C8">
      <w:pPr>
        <w:rPr>
          <w:rFonts w:cs="Arial"/>
          <w:sz w:val="20"/>
          <w:szCs w:val="20"/>
        </w:rPr>
      </w:pPr>
    </w:p>
    <w:sectPr w:rsidR="002A4A7B" w:rsidRPr="000538F9" w:rsidSect="00562DF1">
      <w:headerReference w:type="even" r:id="rId11"/>
      <w:headerReference w:type="default" r:id="rId12"/>
      <w:footerReference w:type="default" r:id="rId13"/>
      <w:headerReference w:type="first" r:id="rId14"/>
      <w:footerReference w:type="first" r:id="rId15"/>
      <w:pgSz w:w="12240" w:h="15840" w:code="1"/>
      <w:pgMar w:top="1269" w:right="1440" w:bottom="126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E65C9" w14:textId="77777777" w:rsidR="00EC02F0" w:rsidRDefault="00EC02F0">
      <w:pPr>
        <w:pStyle w:val="BodyText"/>
      </w:pPr>
      <w:r>
        <w:separator/>
      </w:r>
    </w:p>
  </w:endnote>
  <w:endnote w:type="continuationSeparator" w:id="0">
    <w:p w14:paraId="6591F279" w14:textId="77777777" w:rsidR="00EC02F0" w:rsidRDefault="00EC02F0">
      <w:pPr>
        <w:pStyle w:val="BodyText"/>
      </w:pPr>
      <w:r>
        <w:continuationSeparator/>
      </w:r>
    </w:p>
  </w:endnote>
  <w:endnote w:type="continuationNotice" w:id="1">
    <w:p w14:paraId="1D2606D1" w14:textId="77777777" w:rsidR="00EC02F0" w:rsidRDefault="00EC0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4422" w14:textId="280D61FE" w:rsidR="00AC66E5" w:rsidRDefault="00AC66E5" w:rsidP="00156451">
    <w:pPr>
      <w:pStyle w:val="Footer"/>
      <w:ind w:hanging="540"/>
      <w:jc w:val="center"/>
      <w:rPr>
        <w:rFonts w:ascii="Times New Roman" w:hAnsi="Times New Roman"/>
        <w:sz w:val="16"/>
        <w:szCs w:val="16"/>
      </w:rPr>
    </w:pPr>
    <w:r w:rsidRPr="0082646F">
      <w:rPr>
        <w:rFonts w:ascii="Times New Roman" w:hAnsi="Times New Roman"/>
        <w:sz w:val="16"/>
        <w:szCs w:val="16"/>
      </w:rPr>
      <w:t xml:space="preserve">Page </w:t>
    </w:r>
    <w:r w:rsidRPr="0082646F">
      <w:rPr>
        <w:rFonts w:ascii="Times New Roman" w:hAnsi="Times New Roman"/>
        <w:b/>
        <w:sz w:val="16"/>
        <w:szCs w:val="16"/>
      </w:rPr>
      <w:fldChar w:fldCharType="begin"/>
    </w:r>
    <w:r w:rsidRPr="0082646F">
      <w:rPr>
        <w:rFonts w:ascii="Times New Roman" w:hAnsi="Times New Roman"/>
        <w:b/>
        <w:sz w:val="16"/>
        <w:szCs w:val="16"/>
      </w:rPr>
      <w:instrText xml:space="preserve"> PAGE  \* Arabic  \* MERGEFORMAT </w:instrText>
    </w:r>
    <w:r w:rsidRPr="0082646F">
      <w:rPr>
        <w:rFonts w:ascii="Times New Roman" w:hAnsi="Times New Roman"/>
        <w:b/>
        <w:sz w:val="16"/>
        <w:szCs w:val="16"/>
      </w:rPr>
      <w:fldChar w:fldCharType="separate"/>
    </w:r>
    <w:r w:rsidR="008D742C">
      <w:rPr>
        <w:rFonts w:ascii="Times New Roman" w:hAnsi="Times New Roman"/>
        <w:b/>
        <w:noProof/>
        <w:sz w:val="16"/>
        <w:szCs w:val="16"/>
      </w:rPr>
      <w:t>4</w:t>
    </w:r>
    <w:r w:rsidRPr="0082646F">
      <w:rPr>
        <w:rFonts w:ascii="Times New Roman" w:hAnsi="Times New Roman"/>
        <w:b/>
        <w:sz w:val="16"/>
        <w:szCs w:val="16"/>
      </w:rPr>
      <w:fldChar w:fldCharType="end"/>
    </w:r>
    <w:r w:rsidRPr="0082646F">
      <w:rPr>
        <w:rFonts w:ascii="Times New Roman" w:hAnsi="Times New Roman"/>
        <w:sz w:val="16"/>
        <w:szCs w:val="16"/>
      </w:rPr>
      <w:t xml:space="preserve"> of </w:t>
    </w:r>
    <w:r w:rsidRPr="0082646F">
      <w:rPr>
        <w:rFonts w:ascii="Times New Roman" w:hAnsi="Times New Roman"/>
        <w:b/>
        <w:sz w:val="16"/>
        <w:szCs w:val="16"/>
      </w:rPr>
      <w:fldChar w:fldCharType="begin"/>
    </w:r>
    <w:r w:rsidRPr="0082646F">
      <w:rPr>
        <w:rFonts w:ascii="Times New Roman" w:hAnsi="Times New Roman"/>
        <w:b/>
        <w:sz w:val="16"/>
        <w:szCs w:val="16"/>
      </w:rPr>
      <w:instrText xml:space="preserve"> NUMPAGES  \* Arabic  \* MERGEFORMAT </w:instrText>
    </w:r>
    <w:r w:rsidRPr="0082646F">
      <w:rPr>
        <w:rFonts w:ascii="Times New Roman" w:hAnsi="Times New Roman"/>
        <w:b/>
        <w:sz w:val="16"/>
        <w:szCs w:val="16"/>
      </w:rPr>
      <w:fldChar w:fldCharType="separate"/>
    </w:r>
    <w:r w:rsidR="008D742C">
      <w:rPr>
        <w:rFonts w:ascii="Times New Roman" w:hAnsi="Times New Roman"/>
        <w:b/>
        <w:noProof/>
        <w:sz w:val="16"/>
        <w:szCs w:val="16"/>
      </w:rPr>
      <w:t>7</w:t>
    </w:r>
    <w:r w:rsidRPr="0082646F">
      <w:rPr>
        <w:rFonts w:ascii="Times New Roman" w:hAnsi="Times New Roman"/>
        <w:b/>
        <w:sz w:val="16"/>
        <w:szCs w:val="16"/>
      </w:rPr>
      <w:fldChar w:fldCharType="end"/>
    </w:r>
  </w:p>
  <w:p w14:paraId="18ECBC86" w14:textId="77777777" w:rsidR="008C03CB" w:rsidRDefault="008C03CB" w:rsidP="001B3C08">
    <w:pPr>
      <w:pStyle w:val="Footer"/>
      <w:ind w:hanging="540"/>
      <w:rPr>
        <w:rFonts w:ascii="Times New Roman" w:hAnsi="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349F1" w14:textId="77777777" w:rsidR="008C03CB" w:rsidRDefault="008C03CB">
    <w:pPr>
      <w:pStyle w:val="Footer"/>
      <w:ind w:hanging="540"/>
      <w:rPr>
        <w:rFonts w:ascii="Times New Roman" w:hAnsi="Times New Roman"/>
        <w:sz w:val="16"/>
        <w:szCs w:val="16"/>
      </w:rPr>
    </w:pPr>
  </w:p>
  <w:p w14:paraId="2AF88528" w14:textId="77777777" w:rsidR="008C03CB" w:rsidRDefault="008C03CB" w:rsidP="001B3C08">
    <w:pPr>
      <w:pStyle w:val="Footer"/>
      <w:ind w:hanging="540"/>
      <w:rPr>
        <w:rFonts w:ascii="Times New Roman" w:hAnsi="Times New Roman"/>
        <w:sz w:val="16"/>
        <w:szCs w:val="16"/>
      </w:rPr>
    </w:pPr>
    <w:r>
      <w:rPr>
        <w:rFonts w:ascii="Times New Roman" w:hAnsi="Times New Roman"/>
        <w:sz w:val="16"/>
        <w:szCs w:val="16"/>
      </w:rPr>
      <w:t>Special Nonresidential Project Application Form</w:t>
    </w:r>
    <w:r>
      <w:rPr>
        <w:rFonts w:ascii="Times New Roman" w:hAnsi="Times New Roman"/>
        <w:sz w:val="16"/>
        <w:szCs w:val="16"/>
      </w:rPr>
      <w:tab/>
    </w:r>
    <w:r w:rsidRPr="0082646F">
      <w:rPr>
        <w:rFonts w:ascii="Times New Roman" w:hAnsi="Times New Roman"/>
        <w:sz w:val="16"/>
        <w:szCs w:val="16"/>
      </w:rPr>
      <w:t xml:space="preserve">Page </w:t>
    </w:r>
    <w:r w:rsidRPr="0082646F">
      <w:rPr>
        <w:rFonts w:ascii="Times New Roman" w:hAnsi="Times New Roman"/>
        <w:b/>
        <w:sz w:val="16"/>
        <w:szCs w:val="16"/>
      </w:rPr>
      <w:fldChar w:fldCharType="begin"/>
    </w:r>
    <w:r w:rsidRPr="0082646F">
      <w:rPr>
        <w:rFonts w:ascii="Times New Roman" w:hAnsi="Times New Roman"/>
        <w:b/>
        <w:sz w:val="16"/>
        <w:szCs w:val="16"/>
      </w:rPr>
      <w:instrText xml:space="preserve"> PAGE  \* Arabic  \* MERGEFORMAT </w:instrText>
    </w:r>
    <w:r w:rsidRPr="0082646F">
      <w:rPr>
        <w:rFonts w:ascii="Times New Roman" w:hAnsi="Times New Roman"/>
        <w:b/>
        <w:sz w:val="16"/>
        <w:szCs w:val="16"/>
      </w:rPr>
      <w:fldChar w:fldCharType="separate"/>
    </w:r>
    <w:r w:rsidR="000A41EF">
      <w:rPr>
        <w:rFonts w:ascii="Times New Roman" w:hAnsi="Times New Roman"/>
        <w:b/>
        <w:noProof/>
        <w:sz w:val="16"/>
        <w:szCs w:val="16"/>
      </w:rPr>
      <w:t>1</w:t>
    </w:r>
    <w:r w:rsidRPr="0082646F">
      <w:rPr>
        <w:rFonts w:ascii="Times New Roman" w:hAnsi="Times New Roman"/>
        <w:b/>
        <w:sz w:val="16"/>
        <w:szCs w:val="16"/>
      </w:rPr>
      <w:fldChar w:fldCharType="end"/>
    </w:r>
    <w:r w:rsidRPr="0082646F">
      <w:rPr>
        <w:rFonts w:ascii="Times New Roman" w:hAnsi="Times New Roman"/>
        <w:sz w:val="16"/>
        <w:szCs w:val="16"/>
      </w:rPr>
      <w:t xml:space="preserve"> of </w:t>
    </w:r>
    <w:r w:rsidRPr="0082646F">
      <w:rPr>
        <w:rFonts w:ascii="Times New Roman" w:hAnsi="Times New Roman"/>
        <w:b/>
        <w:sz w:val="16"/>
        <w:szCs w:val="16"/>
      </w:rPr>
      <w:fldChar w:fldCharType="begin"/>
    </w:r>
    <w:r w:rsidRPr="0082646F">
      <w:rPr>
        <w:rFonts w:ascii="Times New Roman" w:hAnsi="Times New Roman"/>
        <w:b/>
        <w:sz w:val="16"/>
        <w:szCs w:val="16"/>
      </w:rPr>
      <w:instrText xml:space="preserve"> NUMPAGES  \* Arabic  \* MERGEFORMAT </w:instrText>
    </w:r>
    <w:r w:rsidRPr="0082646F">
      <w:rPr>
        <w:rFonts w:ascii="Times New Roman" w:hAnsi="Times New Roman"/>
        <w:b/>
        <w:sz w:val="16"/>
        <w:szCs w:val="16"/>
      </w:rPr>
      <w:fldChar w:fldCharType="separate"/>
    </w:r>
    <w:r w:rsidR="009C328F">
      <w:rPr>
        <w:rFonts w:ascii="Times New Roman" w:hAnsi="Times New Roman"/>
        <w:b/>
        <w:noProof/>
        <w:sz w:val="16"/>
        <w:szCs w:val="16"/>
      </w:rPr>
      <w:t>8</w:t>
    </w:r>
    <w:r w:rsidRPr="0082646F">
      <w:rPr>
        <w:rFonts w:ascii="Times New Roman" w:hAnsi="Times New Roman"/>
        <w:b/>
        <w:sz w:val="16"/>
        <w:szCs w:val="16"/>
      </w:rPr>
      <w:fldChar w:fldCharType="end"/>
    </w:r>
    <w:r>
      <w:rPr>
        <w:rFonts w:ascii="Times New Roman" w:hAnsi="Times New Roman"/>
        <w:b/>
        <w:sz w:val="16"/>
        <w:szCs w:val="16"/>
      </w:rPr>
      <w:tab/>
      <w:t>Effective March 2014</w:t>
    </w:r>
  </w:p>
  <w:p w14:paraId="1B192ADF" w14:textId="77777777" w:rsidR="008C03CB" w:rsidRDefault="008C03CB" w:rsidP="001B3C08">
    <w:pPr>
      <w:pStyle w:val="Footer"/>
      <w:ind w:left="-540" w:right="-720"/>
      <w:rPr>
        <w:rFonts w:ascii="Times New Roman" w:hAnsi="Times New Roman"/>
        <w:sz w:val="16"/>
        <w:szCs w:val="16"/>
      </w:rPr>
    </w:pPr>
  </w:p>
  <w:p w14:paraId="2F8E7099" w14:textId="77777777" w:rsidR="008C03CB" w:rsidRDefault="008C03CB" w:rsidP="001B3C08">
    <w:pPr>
      <w:pStyle w:val="Footer"/>
      <w:ind w:hanging="5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911BC" w14:textId="77777777" w:rsidR="00EC02F0" w:rsidRDefault="00EC02F0">
      <w:pPr>
        <w:pStyle w:val="BodyText"/>
      </w:pPr>
      <w:r>
        <w:separator/>
      </w:r>
    </w:p>
  </w:footnote>
  <w:footnote w:type="continuationSeparator" w:id="0">
    <w:p w14:paraId="36ECE24A" w14:textId="77777777" w:rsidR="00EC02F0" w:rsidRDefault="00EC02F0">
      <w:pPr>
        <w:pStyle w:val="BodyText"/>
      </w:pPr>
      <w:r>
        <w:continuationSeparator/>
      </w:r>
    </w:p>
  </w:footnote>
  <w:footnote w:type="continuationNotice" w:id="1">
    <w:p w14:paraId="220464DD" w14:textId="77777777" w:rsidR="00EC02F0" w:rsidRDefault="00EC02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E0FD4" w14:textId="6BE093A7" w:rsidR="002B3C90" w:rsidRDefault="00973280" w:rsidP="002B3C90">
    <w:pPr>
      <w:pStyle w:val="Header"/>
      <w:tabs>
        <w:tab w:val="clear" w:pos="4320"/>
        <w:tab w:val="clear" w:pos="8640"/>
        <w:tab w:val="left" w:pos="4905"/>
      </w:tabs>
      <w:rPr>
        <w:sz w:val="32"/>
        <w:szCs w:val="32"/>
      </w:rPr>
    </w:pPr>
    <w:r>
      <w:rPr>
        <w:noProof/>
      </w:rPr>
      <w:drawing>
        <wp:anchor distT="0" distB="0" distL="114300" distR="114300" simplePos="0" relativeHeight="251658241" behindDoc="1" locked="0" layoutInCell="1" allowOverlap="1" wp14:anchorId="277521A3" wp14:editId="08FCF8C7">
          <wp:simplePos x="0" y="0"/>
          <wp:positionH relativeFrom="column">
            <wp:posOffset>-38100</wp:posOffset>
          </wp:positionH>
          <wp:positionV relativeFrom="paragraph">
            <wp:posOffset>9525</wp:posOffset>
          </wp:positionV>
          <wp:extent cx="2647950" cy="933450"/>
          <wp:effectExtent l="0" t="0" r="0" b="0"/>
          <wp:wrapTight wrapText="bothSides">
            <wp:wrapPolygon edited="0">
              <wp:start x="0" y="0"/>
              <wp:lineTo x="0" y="21159"/>
              <wp:lineTo x="21445" y="21159"/>
              <wp:lineTo x="21445" y="0"/>
              <wp:lineTo x="0" y="0"/>
            </wp:wrapPolygon>
          </wp:wrapTight>
          <wp:docPr id="826079428" name="Picture 826079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7950" cy="933450"/>
                  </a:xfrm>
                  <a:prstGeom prst="rect">
                    <a:avLst/>
                  </a:prstGeom>
                  <a:noFill/>
                </pic:spPr>
              </pic:pic>
            </a:graphicData>
          </a:graphic>
          <wp14:sizeRelH relativeFrom="page">
            <wp14:pctWidth>0</wp14:pctWidth>
          </wp14:sizeRelH>
          <wp14:sizeRelV relativeFrom="page">
            <wp14:pctHeight>0</wp14:pctHeight>
          </wp14:sizeRelV>
        </wp:anchor>
      </w:drawing>
    </w:r>
    <w:r w:rsidR="002B3C90">
      <w:tab/>
    </w:r>
    <w:r w:rsidR="002B3C90" w:rsidRPr="002B3C90">
      <w:rPr>
        <w:sz w:val="32"/>
        <w:szCs w:val="32"/>
      </w:rPr>
      <w:t>Family Violence Program</w:t>
    </w:r>
  </w:p>
  <w:p w14:paraId="4CF1F887" w14:textId="77777777" w:rsidR="002B3C90" w:rsidRPr="002B3C90" w:rsidRDefault="002B3C90" w:rsidP="002B3C90">
    <w:pPr>
      <w:pStyle w:val="Header"/>
      <w:tabs>
        <w:tab w:val="clear" w:pos="4320"/>
        <w:tab w:val="clear" w:pos="8640"/>
        <w:tab w:val="left" w:pos="4905"/>
      </w:tabs>
      <w:jc w:val="right"/>
      <w:rPr>
        <w:sz w:val="32"/>
        <w:szCs w:val="32"/>
      </w:rPr>
    </w:pPr>
    <w:r>
      <w:rPr>
        <w:sz w:val="32"/>
        <w:szCs w:val="32"/>
      </w:rPr>
      <w:t xml:space="preserve">         Provider Enrollment</w:t>
    </w:r>
    <w:r>
      <w:rPr>
        <w:sz w:val="32"/>
        <w:szCs w:val="32"/>
      </w:rPr>
      <w:tab/>
    </w:r>
  </w:p>
  <w:p w14:paraId="79D83BF0" w14:textId="77777777" w:rsidR="002B3C90" w:rsidRDefault="002B3C90" w:rsidP="002B3C90">
    <w:pPr>
      <w:pStyle w:val="Header"/>
    </w:pPr>
    <w:r w:rsidRPr="002B3C90">
      <w:rPr>
        <w:sz w:val="32"/>
        <w:szCs w:val="32"/>
      </w:rPr>
      <w:tab/>
    </w:r>
    <w:r>
      <w:rPr>
        <w:sz w:val="32"/>
        <w:szCs w:val="32"/>
      </w:rPr>
      <w:t xml:space="preserve">                                                   PEN 529-</w:t>
    </w:r>
    <w:r w:rsidRPr="002B3C90">
      <w:rPr>
        <w:sz w:val="32"/>
        <w:szCs w:val="32"/>
      </w:rPr>
      <w:t>15-0006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19A25" w14:textId="77777777" w:rsidR="00E06D33" w:rsidRDefault="003059BE" w:rsidP="00B73C3F">
    <w:pPr>
      <w:tabs>
        <w:tab w:val="left" w:pos="2678"/>
      </w:tabs>
      <w:spacing w:before="60"/>
      <w:rPr>
        <w:rFonts w:ascii="Times New Roman" w:hAnsi="Times New Roman"/>
        <w:sz w:val="18"/>
        <w:szCs w:val="18"/>
      </w:rPr>
    </w:pPr>
    <w:r>
      <w:rPr>
        <w:rFonts w:ascii="Times New Roman" w:hAnsi="Times New Roman"/>
        <w:sz w:val="18"/>
        <w:szCs w:val="18"/>
      </w:rPr>
      <w:t xml:space="preserve">RFA No. </w:t>
    </w:r>
    <w:r w:rsidR="548A79C1" w:rsidRPr="00E61F1B">
      <w:rPr>
        <w:rFonts w:ascii="Times New Roman" w:hAnsi="Times New Roman"/>
        <w:sz w:val="18"/>
        <w:szCs w:val="18"/>
      </w:rPr>
      <w:t>HHS00</w:t>
    </w:r>
    <w:r w:rsidR="548A79C1">
      <w:rPr>
        <w:rFonts w:ascii="Times New Roman" w:hAnsi="Times New Roman"/>
        <w:sz w:val="18"/>
        <w:szCs w:val="18"/>
      </w:rPr>
      <w:t xml:space="preserve">16838 </w:t>
    </w:r>
    <w:r w:rsidRPr="003059BE">
      <w:rPr>
        <w:rFonts w:ascii="Times New Roman" w:hAnsi="Times New Roman"/>
        <w:sz w:val="18"/>
        <w:szCs w:val="18"/>
      </w:rPr>
      <w:ptab w:relativeTo="margin" w:alignment="center" w:leader="none"/>
    </w:r>
    <w:r w:rsidRPr="003059BE">
      <w:rPr>
        <w:rFonts w:ascii="Times New Roman" w:hAnsi="Times New Roman"/>
        <w:sz w:val="18"/>
        <w:szCs w:val="18"/>
      </w:rPr>
      <w:ptab w:relativeTo="margin" w:alignment="right" w:leader="none"/>
    </w:r>
  </w:p>
  <w:p w14:paraId="1599C86C" w14:textId="0BFA36B6" w:rsidR="007F0D55" w:rsidRDefault="548A79C1" w:rsidP="00B73C3F">
    <w:pPr>
      <w:tabs>
        <w:tab w:val="left" w:pos="2678"/>
      </w:tabs>
      <w:spacing w:before="60"/>
      <w:rPr>
        <w:rFonts w:ascii="Times New Roman" w:hAnsi="Times New Roman"/>
        <w:sz w:val="18"/>
        <w:szCs w:val="18"/>
      </w:rPr>
    </w:pPr>
    <w:r>
      <w:rPr>
        <w:rFonts w:ascii="Times New Roman" w:hAnsi="Times New Roman"/>
        <w:sz w:val="18"/>
        <w:szCs w:val="18"/>
      </w:rPr>
      <w:t>Form 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E59A2" w14:textId="12193539" w:rsidR="00F87E2D" w:rsidRDefault="00973280" w:rsidP="00F87E2D">
    <w:pPr>
      <w:pStyle w:val="Header"/>
      <w:tabs>
        <w:tab w:val="clear" w:pos="4320"/>
        <w:tab w:val="clear" w:pos="8640"/>
        <w:tab w:val="left" w:pos="4905"/>
      </w:tabs>
      <w:rPr>
        <w:sz w:val="32"/>
        <w:szCs w:val="32"/>
      </w:rPr>
    </w:pPr>
    <w:r>
      <w:rPr>
        <w:noProof/>
      </w:rPr>
      <w:drawing>
        <wp:anchor distT="0" distB="0" distL="114300" distR="114300" simplePos="0" relativeHeight="251658240" behindDoc="1" locked="0" layoutInCell="1" allowOverlap="1" wp14:anchorId="53984015" wp14:editId="4D6AB7C7">
          <wp:simplePos x="0" y="0"/>
          <wp:positionH relativeFrom="column">
            <wp:posOffset>-190500</wp:posOffset>
          </wp:positionH>
          <wp:positionV relativeFrom="paragraph">
            <wp:posOffset>-142875</wp:posOffset>
          </wp:positionV>
          <wp:extent cx="2647950" cy="933450"/>
          <wp:effectExtent l="0" t="0" r="0" b="0"/>
          <wp:wrapTight wrapText="bothSides">
            <wp:wrapPolygon edited="0">
              <wp:start x="0" y="0"/>
              <wp:lineTo x="0" y="21159"/>
              <wp:lineTo x="21445" y="21159"/>
              <wp:lineTo x="21445" y="0"/>
              <wp:lineTo x="0" y="0"/>
            </wp:wrapPolygon>
          </wp:wrapTight>
          <wp:docPr id="379166875" name="Picture 37916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7950" cy="933450"/>
                  </a:xfrm>
                  <a:prstGeom prst="rect">
                    <a:avLst/>
                  </a:prstGeom>
                  <a:noFill/>
                </pic:spPr>
              </pic:pic>
            </a:graphicData>
          </a:graphic>
          <wp14:sizeRelH relativeFrom="page">
            <wp14:pctWidth>0</wp14:pctWidth>
          </wp14:sizeRelH>
          <wp14:sizeRelV relativeFrom="page">
            <wp14:pctHeight>0</wp14:pctHeight>
          </wp14:sizeRelV>
        </wp:anchor>
      </w:drawing>
    </w:r>
    <w:r w:rsidR="00F87E2D">
      <w:tab/>
    </w:r>
    <w:r w:rsidR="00F87E2D" w:rsidRPr="002B3C90">
      <w:rPr>
        <w:sz w:val="32"/>
        <w:szCs w:val="32"/>
      </w:rPr>
      <w:t>Family Violence Program</w:t>
    </w:r>
  </w:p>
  <w:p w14:paraId="402188DF" w14:textId="77777777" w:rsidR="002B3C90" w:rsidRPr="002B3C90" w:rsidRDefault="002B3C90" w:rsidP="002B3C90">
    <w:pPr>
      <w:pStyle w:val="Header"/>
      <w:tabs>
        <w:tab w:val="clear" w:pos="4320"/>
        <w:tab w:val="clear" w:pos="8640"/>
        <w:tab w:val="left" w:pos="4905"/>
      </w:tabs>
      <w:jc w:val="right"/>
      <w:rPr>
        <w:sz w:val="32"/>
        <w:szCs w:val="32"/>
      </w:rPr>
    </w:pPr>
    <w:r>
      <w:rPr>
        <w:sz w:val="32"/>
        <w:szCs w:val="32"/>
      </w:rPr>
      <w:t xml:space="preserve">         Provider Enrollment</w:t>
    </w:r>
    <w:r>
      <w:rPr>
        <w:sz w:val="32"/>
        <w:szCs w:val="32"/>
      </w:rPr>
      <w:tab/>
    </w:r>
  </w:p>
  <w:p w14:paraId="618CB7F0" w14:textId="77777777" w:rsidR="00F87E2D" w:rsidRDefault="00F87E2D" w:rsidP="00F87E2D">
    <w:pPr>
      <w:pStyle w:val="Header"/>
      <w:tabs>
        <w:tab w:val="clear" w:pos="4320"/>
        <w:tab w:val="clear" w:pos="8640"/>
        <w:tab w:val="left" w:pos="4905"/>
      </w:tabs>
      <w:rPr>
        <w:sz w:val="32"/>
        <w:szCs w:val="32"/>
      </w:rPr>
    </w:pPr>
    <w:r w:rsidRPr="002B3C90">
      <w:rPr>
        <w:sz w:val="32"/>
        <w:szCs w:val="32"/>
      </w:rPr>
      <w:tab/>
    </w:r>
    <w:r w:rsidR="002B3C90">
      <w:rPr>
        <w:sz w:val="32"/>
        <w:szCs w:val="32"/>
      </w:rPr>
      <w:t xml:space="preserve">     PEN 529-</w:t>
    </w:r>
    <w:r w:rsidRPr="002B3C90">
      <w:rPr>
        <w:sz w:val="32"/>
        <w:szCs w:val="32"/>
      </w:rPr>
      <w:t>15-0006</w:t>
    </w:r>
  </w:p>
  <w:p w14:paraId="6E7965B9" w14:textId="77777777" w:rsidR="00194EC9" w:rsidRPr="002B3C90" w:rsidRDefault="00194EC9" w:rsidP="00194EC9">
    <w:pPr>
      <w:pStyle w:val="Header"/>
      <w:tabs>
        <w:tab w:val="clear" w:pos="4320"/>
        <w:tab w:val="clear" w:pos="8640"/>
        <w:tab w:val="left" w:pos="4905"/>
      </w:tabs>
      <w:jc w:val="center"/>
      <w:rPr>
        <w:sz w:val="32"/>
        <w:szCs w:val="32"/>
      </w:rPr>
    </w:pPr>
    <w:r>
      <w:rPr>
        <w:sz w:val="32"/>
        <w:szCs w:val="32"/>
      </w:rPr>
      <w:t xml:space="preserve">                                           </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271BF"/>
    <w:multiLevelType w:val="hybridMultilevel"/>
    <w:tmpl w:val="0FC0BD7E"/>
    <w:lvl w:ilvl="0" w:tplc="04090001">
      <w:start w:val="1"/>
      <w:numFmt w:val="bullet"/>
      <w:lvlText w:val=""/>
      <w:lvlJc w:val="left"/>
      <w:pPr>
        <w:ind w:left="694" w:hanging="360"/>
      </w:pPr>
      <w:rPr>
        <w:rFonts w:ascii="Symbol" w:hAnsi="Symbol" w:hint="default"/>
      </w:rPr>
    </w:lvl>
    <w:lvl w:ilvl="1" w:tplc="04090003" w:tentative="1">
      <w:start w:val="1"/>
      <w:numFmt w:val="bullet"/>
      <w:lvlText w:val="o"/>
      <w:lvlJc w:val="left"/>
      <w:pPr>
        <w:ind w:left="1414" w:hanging="360"/>
      </w:pPr>
      <w:rPr>
        <w:rFonts w:ascii="Courier New" w:hAnsi="Courier New" w:cs="Courier New" w:hint="default"/>
      </w:rPr>
    </w:lvl>
    <w:lvl w:ilvl="2" w:tplc="04090005" w:tentative="1">
      <w:start w:val="1"/>
      <w:numFmt w:val="bullet"/>
      <w:lvlText w:val=""/>
      <w:lvlJc w:val="left"/>
      <w:pPr>
        <w:ind w:left="2134" w:hanging="360"/>
      </w:pPr>
      <w:rPr>
        <w:rFonts w:ascii="Wingdings" w:hAnsi="Wingdings" w:hint="default"/>
      </w:rPr>
    </w:lvl>
    <w:lvl w:ilvl="3" w:tplc="04090001" w:tentative="1">
      <w:start w:val="1"/>
      <w:numFmt w:val="bullet"/>
      <w:lvlText w:val=""/>
      <w:lvlJc w:val="left"/>
      <w:pPr>
        <w:ind w:left="2854" w:hanging="360"/>
      </w:pPr>
      <w:rPr>
        <w:rFonts w:ascii="Symbol" w:hAnsi="Symbol" w:hint="default"/>
      </w:rPr>
    </w:lvl>
    <w:lvl w:ilvl="4" w:tplc="04090003" w:tentative="1">
      <w:start w:val="1"/>
      <w:numFmt w:val="bullet"/>
      <w:lvlText w:val="o"/>
      <w:lvlJc w:val="left"/>
      <w:pPr>
        <w:ind w:left="3574" w:hanging="360"/>
      </w:pPr>
      <w:rPr>
        <w:rFonts w:ascii="Courier New" w:hAnsi="Courier New" w:cs="Courier New" w:hint="default"/>
      </w:rPr>
    </w:lvl>
    <w:lvl w:ilvl="5" w:tplc="04090005" w:tentative="1">
      <w:start w:val="1"/>
      <w:numFmt w:val="bullet"/>
      <w:lvlText w:val=""/>
      <w:lvlJc w:val="left"/>
      <w:pPr>
        <w:ind w:left="4294" w:hanging="360"/>
      </w:pPr>
      <w:rPr>
        <w:rFonts w:ascii="Wingdings" w:hAnsi="Wingdings" w:hint="default"/>
      </w:rPr>
    </w:lvl>
    <w:lvl w:ilvl="6" w:tplc="04090001" w:tentative="1">
      <w:start w:val="1"/>
      <w:numFmt w:val="bullet"/>
      <w:lvlText w:val=""/>
      <w:lvlJc w:val="left"/>
      <w:pPr>
        <w:ind w:left="5014" w:hanging="360"/>
      </w:pPr>
      <w:rPr>
        <w:rFonts w:ascii="Symbol" w:hAnsi="Symbol" w:hint="default"/>
      </w:rPr>
    </w:lvl>
    <w:lvl w:ilvl="7" w:tplc="04090003" w:tentative="1">
      <w:start w:val="1"/>
      <w:numFmt w:val="bullet"/>
      <w:lvlText w:val="o"/>
      <w:lvlJc w:val="left"/>
      <w:pPr>
        <w:ind w:left="5734" w:hanging="360"/>
      </w:pPr>
      <w:rPr>
        <w:rFonts w:ascii="Courier New" w:hAnsi="Courier New" w:cs="Courier New" w:hint="default"/>
      </w:rPr>
    </w:lvl>
    <w:lvl w:ilvl="8" w:tplc="04090005" w:tentative="1">
      <w:start w:val="1"/>
      <w:numFmt w:val="bullet"/>
      <w:lvlText w:val=""/>
      <w:lvlJc w:val="left"/>
      <w:pPr>
        <w:ind w:left="6454" w:hanging="360"/>
      </w:pPr>
      <w:rPr>
        <w:rFonts w:ascii="Wingdings" w:hAnsi="Wingdings" w:hint="default"/>
      </w:rPr>
    </w:lvl>
  </w:abstractNum>
  <w:abstractNum w:abstractNumId="11" w15:restartNumberingAfterBreak="0">
    <w:nsid w:val="00E32FB3"/>
    <w:multiLevelType w:val="hybridMultilevel"/>
    <w:tmpl w:val="FC70FD2A"/>
    <w:lvl w:ilvl="0" w:tplc="1C00B4B4">
      <w:start w:val="1"/>
      <w:numFmt w:val="lowerLetter"/>
      <w:lvlText w:val="%1."/>
      <w:lvlJc w:val="left"/>
      <w:pPr>
        <w:ind w:left="334" w:hanging="360"/>
      </w:pPr>
      <w:rPr>
        <w:rFonts w:hint="default"/>
      </w:rPr>
    </w:lvl>
    <w:lvl w:ilvl="1" w:tplc="04090019" w:tentative="1">
      <w:start w:val="1"/>
      <w:numFmt w:val="lowerLetter"/>
      <w:lvlText w:val="%2."/>
      <w:lvlJc w:val="left"/>
      <w:pPr>
        <w:ind w:left="1054" w:hanging="360"/>
      </w:pPr>
    </w:lvl>
    <w:lvl w:ilvl="2" w:tplc="0409001B" w:tentative="1">
      <w:start w:val="1"/>
      <w:numFmt w:val="lowerRoman"/>
      <w:lvlText w:val="%3."/>
      <w:lvlJc w:val="right"/>
      <w:pPr>
        <w:ind w:left="1774" w:hanging="180"/>
      </w:pPr>
    </w:lvl>
    <w:lvl w:ilvl="3" w:tplc="0409000F" w:tentative="1">
      <w:start w:val="1"/>
      <w:numFmt w:val="decimal"/>
      <w:lvlText w:val="%4."/>
      <w:lvlJc w:val="left"/>
      <w:pPr>
        <w:ind w:left="2494" w:hanging="360"/>
      </w:pPr>
    </w:lvl>
    <w:lvl w:ilvl="4" w:tplc="04090019" w:tentative="1">
      <w:start w:val="1"/>
      <w:numFmt w:val="lowerLetter"/>
      <w:lvlText w:val="%5."/>
      <w:lvlJc w:val="left"/>
      <w:pPr>
        <w:ind w:left="3214" w:hanging="360"/>
      </w:pPr>
    </w:lvl>
    <w:lvl w:ilvl="5" w:tplc="0409001B" w:tentative="1">
      <w:start w:val="1"/>
      <w:numFmt w:val="lowerRoman"/>
      <w:lvlText w:val="%6."/>
      <w:lvlJc w:val="right"/>
      <w:pPr>
        <w:ind w:left="3934" w:hanging="180"/>
      </w:pPr>
    </w:lvl>
    <w:lvl w:ilvl="6" w:tplc="0409000F" w:tentative="1">
      <w:start w:val="1"/>
      <w:numFmt w:val="decimal"/>
      <w:lvlText w:val="%7."/>
      <w:lvlJc w:val="left"/>
      <w:pPr>
        <w:ind w:left="4654" w:hanging="360"/>
      </w:pPr>
    </w:lvl>
    <w:lvl w:ilvl="7" w:tplc="04090019" w:tentative="1">
      <w:start w:val="1"/>
      <w:numFmt w:val="lowerLetter"/>
      <w:lvlText w:val="%8."/>
      <w:lvlJc w:val="left"/>
      <w:pPr>
        <w:ind w:left="5374" w:hanging="360"/>
      </w:pPr>
    </w:lvl>
    <w:lvl w:ilvl="8" w:tplc="0409001B" w:tentative="1">
      <w:start w:val="1"/>
      <w:numFmt w:val="lowerRoman"/>
      <w:lvlText w:val="%9."/>
      <w:lvlJc w:val="right"/>
      <w:pPr>
        <w:ind w:left="6094" w:hanging="180"/>
      </w:pPr>
    </w:lvl>
  </w:abstractNum>
  <w:abstractNum w:abstractNumId="12" w15:restartNumberingAfterBreak="0">
    <w:nsid w:val="01D62C66"/>
    <w:multiLevelType w:val="hybridMultilevel"/>
    <w:tmpl w:val="B2EC954C"/>
    <w:lvl w:ilvl="0" w:tplc="1EB680E0">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038777EC"/>
    <w:multiLevelType w:val="hybridMultilevel"/>
    <w:tmpl w:val="18641852"/>
    <w:lvl w:ilvl="0" w:tplc="62166110">
      <w:start w:val="1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1C2538"/>
    <w:multiLevelType w:val="hybridMultilevel"/>
    <w:tmpl w:val="BDB69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AF2DA0"/>
    <w:multiLevelType w:val="hybridMultilevel"/>
    <w:tmpl w:val="7E46BF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934651"/>
    <w:multiLevelType w:val="hybridMultilevel"/>
    <w:tmpl w:val="62D02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E52F6"/>
    <w:multiLevelType w:val="hybridMultilevel"/>
    <w:tmpl w:val="CAAE26F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13064"/>
    <w:multiLevelType w:val="hybridMultilevel"/>
    <w:tmpl w:val="8196F1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7B91940"/>
    <w:multiLevelType w:val="hybridMultilevel"/>
    <w:tmpl w:val="733E9FC2"/>
    <w:lvl w:ilvl="0" w:tplc="15FCCE86">
      <w:start w:val="1"/>
      <w:numFmt w:val="decimal"/>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20" w15:restartNumberingAfterBreak="0">
    <w:nsid w:val="2A2178D7"/>
    <w:multiLevelType w:val="hybridMultilevel"/>
    <w:tmpl w:val="43324886"/>
    <w:lvl w:ilvl="0" w:tplc="4B0EECB4">
      <w:start w:val="7"/>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2E663870"/>
    <w:multiLevelType w:val="hybridMultilevel"/>
    <w:tmpl w:val="CCFC85F6"/>
    <w:lvl w:ilvl="0" w:tplc="44944E0E">
      <w:start w:val="9"/>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5B3D21"/>
    <w:multiLevelType w:val="hybridMultilevel"/>
    <w:tmpl w:val="9648ED32"/>
    <w:lvl w:ilvl="0" w:tplc="B6B6ECE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341F46"/>
    <w:multiLevelType w:val="hybridMultilevel"/>
    <w:tmpl w:val="9740F81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551038"/>
    <w:multiLevelType w:val="hybridMultilevel"/>
    <w:tmpl w:val="8252FEF4"/>
    <w:lvl w:ilvl="0" w:tplc="74B0EFC0">
      <w:start w:val="3"/>
      <w:numFmt w:val="decimal"/>
      <w:lvlText w:val="%1."/>
      <w:lvlJc w:val="left"/>
      <w:pPr>
        <w:ind w:left="255" w:hanging="360"/>
      </w:pPr>
      <w:rPr>
        <w:rFonts w:hint="default"/>
      </w:rPr>
    </w:lvl>
    <w:lvl w:ilvl="1" w:tplc="04090019" w:tentative="1">
      <w:start w:val="1"/>
      <w:numFmt w:val="lowerLetter"/>
      <w:lvlText w:val="%2."/>
      <w:lvlJc w:val="left"/>
      <w:pPr>
        <w:ind w:left="975" w:hanging="360"/>
      </w:pPr>
    </w:lvl>
    <w:lvl w:ilvl="2" w:tplc="0409001B" w:tentative="1">
      <w:start w:val="1"/>
      <w:numFmt w:val="lowerRoman"/>
      <w:lvlText w:val="%3."/>
      <w:lvlJc w:val="right"/>
      <w:pPr>
        <w:ind w:left="1695" w:hanging="180"/>
      </w:pPr>
    </w:lvl>
    <w:lvl w:ilvl="3" w:tplc="0409000F" w:tentative="1">
      <w:start w:val="1"/>
      <w:numFmt w:val="decimal"/>
      <w:lvlText w:val="%4."/>
      <w:lvlJc w:val="left"/>
      <w:pPr>
        <w:ind w:left="2415" w:hanging="360"/>
      </w:pPr>
    </w:lvl>
    <w:lvl w:ilvl="4" w:tplc="04090019" w:tentative="1">
      <w:start w:val="1"/>
      <w:numFmt w:val="lowerLetter"/>
      <w:lvlText w:val="%5."/>
      <w:lvlJc w:val="left"/>
      <w:pPr>
        <w:ind w:left="3135" w:hanging="360"/>
      </w:pPr>
    </w:lvl>
    <w:lvl w:ilvl="5" w:tplc="0409001B" w:tentative="1">
      <w:start w:val="1"/>
      <w:numFmt w:val="lowerRoman"/>
      <w:lvlText w:val="%6."/>
      <w:lvlJc w:val="right"/>
      <w:pPr>
        <w:ind w:left="3855" w:hanging="180"/>
      </w:pPr>
    </w:lvl>
    <w:lvl w:ilvl="6" w:tplc="0409000F" w:tentative="1">
      <w:start w:val="1"/>
      <w:numFmt w:val="decimal"/>
      <w:lvlText w:val="%7."/>
      <w:lvlJc w:val="left"/>
      <w:pPr>
        <w:ind w:left="4575" w:hanging="360"/>
      </w:pPr>
    </w:lvl>
    <w:lvl w:ilvl="7" w:tplc="04090019" w:tentative="1">
      <w:start w:val="1"/>
      <w:numFmt w:val="lowerLetter"/>
      <w:lvlText w:val="%8."/>
      <w:lvlJc w:val="left"/>
      <w:pPr>
        <w:ind w:left="5295" w:hanging="360"/>
      </w:pPr>
    </w:lvl>
    <w:lvl w:ilvl="8" w:tplc="0409001B" w:tentative="1">
      <w:start w:val="1"/>
      <w:numFmt w:val="lowerRoman"/>
      <w:lvlText w:val="%9."/>
      <w:lvlJc w:val="right"/>
      <w:pPr>
        <w:ind w:left="6015" w:hanging="180"/>
      </w:pPr>
    </w:lvl>
  </w:abstractNum>
  <w:abstractNum w:abstractNumId="25" w15:restartNumberingAfterBreak="0">
    <w:nsid w:val="4E6E0D1C"/>
    <w:multiLevelType w:val="hybridMultilevel"/>
    <w:tmpl w:val="F7C043BE"/>
    <w:lvl w:ilvl="0" w:tplc="33268BB6">
      <w:start w:val="1"/>
      <w:numFmt w:val="decimal"/>
      <w:lvlText w:val="%1."/>
      <w:lvlJc w:val="left"/>
      <w:pPr>
        <w:ind w:left="360" w:hanging="360"/>
      </w:pPr>
      <w:rPr>
        <w:b/>
        <w:bCs/>
      </w:rPr>
    </w:lvl>
    <w:lvl w:ilvl="1" w:tplc="9B5CA168" w:tentative="1">
      <w:start w:val="1"/>
      <w:numFmt w:val="bullet"/>
      <w:lvlText w:val="o"/>
      <w:lvlJc w:val="left"/>
      <w:pPr>
        <w:ind w:left="1080" w:hanging="360"/>
      </w:pPr>
      <w:rPr>
        <w:rFonts w:ascii="Courier New" w:hAnsi="Courier New" w:hint="default"/>
      </w:rPr>
    </w:lvl>
    <w:lvl w:ilvl="2" w:tplc="99F0F860" w:tentative="1">
      <w:start w:val="1"/>
      <w:numFmt w:val="bullet"/>
      <w:lvlText w:val=""/>
      <w:lvlJc w:val="left"/>
      <w:pPr>
        <w:ind w:left="1800" w:hanging="360"/>
      </w:pPr>
      <w:rPr>
        <w:rFonts w:ascii="Wingdings" w:hAnsi="Wingdings" w:hint="default"/>
      </w:rPr>
    </w:lvl>
    <w:lvl w:ilvl="3" w:tplc="3C923BE6" w:tentative="1">
      <w:start w:val="1"/>
      <w:numFmt w:val="bullet"/>
      <w:lvlText w:val=""/>
      <w:lvlJc w:val="left"/>
      <w:pPr>
        <w:ind w:left="2520" w:hanging="360"/>
      </w:pPr>
      <w:rPr>
        <w:rFonts w:ascii="Symbol" w:hAnsi="Symbol" w:hint="default"/>
      </w:rPr>
    </w:lvl>
    <w:lvl w:ilvl="4" w:tplc="623AA8AE" w:tentative="1">
      <w:start w:val="1"/>
      <w:numFmt w:val="bullet"/>
      <w:lvlText w:val="o"/>
      <w:lvlJc w:val="left"/>
      <w:pPr>
        <w:ind w:left="3240" w:hanging="360"/>
      </w:pPr>
      <w:rPr>
        <w:rFonts w:ascii="Courier New" w:hAnsi="Courier New" w:hint="default"/>
      </w:rPr>
    </w:lvl>
    <w:lvl w:ilvl="5" w:tplc="93581B40" w:tentative="1">
      <w:start w:val="1"/>
      <w:numFmt w:val="bullet"/>
      <w:lvlText w:val=""/>
      <w:lvlJc w:val="left"/>
      <w:pPr>
        <w:ind w:left="3960" w:hanging="360"/>
      </w:pPr>
      <w:rPr>
        <w:rFonts w:ascii="Wingdings" w:hAnsi="Wingdings" w:hint="default"/>
      </w:rPr>
    </w:lvl>
    <w:lvl w:ilvl="6" w:tplc="CBA8963E" w:tentative="1">
      <w:start w:val="1"/>
      <w:numFmt w:val="bullet"/>
      <w:lvlText w:val=""/>
      <w:lvlJc w:val="left"/>
      <w:pPr>
        <w:ind w:left="4680" w:hanging="360"/>
      </w:pPr>
      <w:rPr>
        <w:rFonts w:ascii="Symbol" w:hAnsi="Symbol" w:hint="default"/>
      </w:rPr>
    </w:lvl>
    <w:lvl w:ilvl="7" w:tplc="363021F6" w:tentative="1">
      <w:start w:val="1"/>
      <w:numFmt w:val="bullet"/>
      <w:lvlText w:val="o"/>
      <w:lvlJc w:val="left"/>
      <w:pPr>
        <w:ind w:left="5400" w:hanging="360"/>
      </w:pPr>
      <w:rPr>
        <w:rFonts w:ascii="Courier New" w:hAnsi="Courier New" w:hint="default"/>
      </w:rPr>
    </w:lvl>
    <w:lvl w:ilvl="8" w:tplc="62888592" w:tentative="1">
      <w:start w:val="1"/>
      <w:numFmt w:val="bullet"/>
      <w:lvlText w:val=""/>
      <w:lvlJc w:val="left"/>
      <w:pPr>
        <w:ind w:left="6120" w:hanging="360"/>
      </w:pPr>
      <w:rPr>
        <w:rFonts w:ascii="Wingdings" w:hAnsi="Wingdings" w:hint="default"/>
      </w:rPr>
    </w:lvl>
  </w:abstractNum>
  <w:abstractNum w:abstractNumId="26" w15:restartNumberingAfterBreak="0">
    <w:nsid w:val="50551F4A"/>
    <w:multiLevelType w:val="hybridMultilevel"/>
    <w:tmpl w:val="F7AC4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426E8C"/>
    <w:multiLevelType w:val="hybridMultilevel"/>
    <w:tmpl w:val="908E384C"/>
    <w:lvl w:ilvl="0" w:tplc="7960D310">
      <w:start w:val="1"/>
      <w:numFmt w:val="lowerLetter"/>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28" w15:restartNumberingAfterBreak="0">
    <w:nsid w:val="5D706AEF"/>
    <w:multiLevelType w:val="multilevel"/>
    <w:tmpl w:val="4F26DBAE"/>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60D23012"/>
    <w:multiLevelType w:val="hybridMultilevel"/>
    <w:tmpl w:val="9A5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6787D"/>
    <w:multiLevelType w:val="hybridMultilevel"/>
    <w:tmpl w:val="3C528F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6BDD3B51"/>
    <w:multiLevelType w:val="hybridMultilevel"/>
    <w:tmpl w:val="346EBA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06559750">
    <w:abstractNumId w:val="9"/>
  </w:num>
  <w:num w:numId="2" w16cid:durableId="394937621">
    <w:abstractNumId w:val="7"/>
  </w:num>
  <w:num w:numId="3" w16cid:durableId="1974361031">
    <w:abstractNumId w:val="6"/>
  </w:num>
  <w:num w:numId="4" w16cid:durableId="557862004">
    <w:abstractNumId w:val="5"/>
  </w:num>
  <w:num w:numId="5" w16cid:durableId="967979846">
    <w:abstractNumId w:val="4"/>
  </w:num>
  <w:num w:numId="6" w16cid:durableId="947196930">
    <w:abstractNumId w:val="8"/>
  </w:num>
  <w:num w:numId="7" w16cid:durableId="1216165547">
    <w:abstractNumId w:val="3"/>
  </w:num>
  <w:num w:numId="8" w16cid:durableId="4015189">
    <w:abstractNumId w:val="2"/>
  </w:num>
  <w:num w:numId="9" w16cid:durableId="1135367011">
    <w:abstractNumId w:val="1"/>
  </w:num>
  <w:num w:numId="10" w16cid:durableId="1051491065">
    <w:abstractNumId w:val="0"/>
  </w:num>
  <w:num w:numId="11" w16cid:durableId="2022078675">
    <w:abstractNumId w:val="28"/>
  </w:num>
  <w:num w:numId="12" w16cid:durableId="2057459922">
    <w:abstractNumId w:val="17"/>
  </w:num>
  <w:num w:numId="13" w16cid:durableId="816534405">
    <w:abstractNumId w:val="22"/>
  </w:num>
  <w:num w:numId="14" w16cid:durableId="1574854099">
    <w:abstractNumId w:val="21"/>
  </w:num>
  <w:num w:numId="15" w16cid:durableId="1061633459">
    <w:abstractNumId w:val="20"/>
  </w:num>
  <w:num w:numId="16" w16cid:durableId="934290417">
    <w:abstractNumId w:val="18"/>
  </w:num>
  <w:num w:numId="17" w16cid:durableId="488404509">
    <w:abstractNumId w:val="23"/>
  </w:num>
  <w:num w:numId="18" w16cid:durableId="78841108">
    <w:abstractNumId w:val="27"/>
  </w:num>
  <w:num w:numId="19" w16cid:durableId="1890341603">
    <w:abstractNumId w:val="30"/>
  </w:num>
  <w:num w:numId="20" w16cid:durableId="400177481">
    <w:abstractNumId w:val="11"/>
  </w:num>
  <w:num w:numId="21" w16cid:durableId="1903640806">
    <w:abstractNumId w:val="14"/>
  </w:num>
  <w:num w:numId="22" w16cid:durableId="1731615319">
    <w:abstractNumId w:val="29"/>
  </w:num>
  <w:num w:numId="23" w16cid:durableId="196045430">
    <w:abstractNumId w:val="10"/>
  </w:num>
  <w:num w:numId="24" w16cid:durableId="952977879">
    <w:abstractNumId w:val="24"/>
  </w:num>
  <w:num w:numId="25" w16cid:durableId="255753509">
    <w:abstractNumId w:val="25"/>
  </w:num>
  <w:num w:numId="26" w16cid:durableId="176164186">
    <w:abstractNumId w:val="31"/>
  </w:num>
  <w:num w:numId="27" w16cid:durableId="475145528">
    <w:abstractNumId w:val="26"/>
  </w:num>
  <w:num w:numId="28" w16cid:durableId="1929970064">
    <w:abstractNumId w:val="16"/>
  </w:num>
  <w:num w:numId="29" w16cid:durableId="1418332734">
    <w:abstractNumId w:val="19"/>
  </w:num>
  <w:num w:numId="30" w16cid:durableId="966277702">
    <w:abstractNumId w:val="15"/>
  </w:num>
  <w:num w:numId="31" w16cid:durableId="409541968">
    <w:abstractNumId w:val="13"/>
  </w:num>
  <w:num w:numId="32" w16cid:durableId="9998443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BDB"/>
    <w:rsid w:val="00000B59"/>
    <w:rsid w:val="00000D0B"/>
    <w:rsid w:val="00000F06"/>
    <w:rsid w:val="0000660F"/>
    <w:rsid w:val="00010F8A"/>
    <w:rsid w:val="00013AF3"/>
    <w:rsid w:val="00014C39"/>
    <w:rsid w:val="00015C00"/>
    <w:rsid w:val="00015DF9"/>
    <w:rsid w:val="00020B39"/>
    <w:rsid w:val="000216A6"/>
    <w:rsid w:val="00025ACE"/>
    <w:rsid w:val="000262A0"/>
    <w:rsid w:val="000276A3"/>
    <w:rsid w:val="00027A6B"/>
    <w:rsid w:val="00030FFE"/>
    <w:rsid w:val="0003306E"/>
    <w:rsid w:val="000331D8"/>
    <w:rsid w:val="00035199"/>
    <w:rsid w:val="00035FAD"/>
    <w:rsid w:val="00037088"/>
    <w:rsid w:val="00037DBF"/>
    <w:rsid w:val="00042275"/>
    <w:rsid w:val="00043AE8"/>
    <w:rsid w:val="00044DFA"/>
    <w:rsid w:val="00045467"/>
    <w:rsid w:val="000502AB"/>
    <w:rsid w:val="00051148"/>
    <w:rsid w:val="000519B2"/>
    <w:rsid w:val="000527BB"/>
    <w:rsid w:val="00052BBF"/>
    <w:rsid w:val="00052CBA"/>
    <w:rsid w:val="000538F9"/>
    <w:rsid w:val="00053A41"/>
    <w:rsid w:val="00054720"/>
    <w:rsid w:val="0005492B"/>
    <w:rsid w:val="00063F2A"/>
    <w:rsid w:val="00064BE8"/>
    <w:rsid w:val="00066414"/>
    <w:rsid w:val="00070D8C"/>
    <w:rsid w:val="0007230F"/>
    <w:rsid w:val="00073725"/>
    <w:rsid w:val="00074E46"/>
    <w:rsid w:val="00076981"/>
    <w:rsid w:val="000803F4"/>
    <w:rsid w:val="000818F0"/>
    <w:rsid w:val="000859E0"/>
    <w:rsid w:val="00085E80"/>
    <w:rsid w:val="000865FE"/>
    <w:rsid w:val="00086A86"/>
    <w:rsid w:val="00090CFA"/>
    <w:rsid w:val="00091A9A"/>
    <w:rsid w:val="00091BA3"/>
    <w:rsid w:val="000A091D"/>
    <w:rsid w:val="000A14A6"/>
    <w:rsid w:val="000A2ED1"/>
    <w:rsid w:val="000A41EF"/>
    <w:rsid w:val="000A49D0"/>
    <w:rsid w:val="000A6F20"/>
    <w:rsid w:val="000B0E52"/>
    <w:rsid w:val="000B172F"/>
    <w:rsid w:val="000B28E8"/>
    <w:rsid w:val="000B4278"/>
    <w:rsid w:val="000B5C9C"/>
    <w:rsid w:val="000B6440"/>
    <w:rsid w:val="000C0074"/>
    <w:rsid w:val="000C25C3"/>
    <w:rsid w:val="000C3E31"/>
    <w:rsid w:val="000C44E9"/>
    <w:rsid w:val="000C55F2"/>
    <w:rsid w:val="000C6768"/>
    <w:rsid w:val="000D02DE"/>
    <w:rsid w:val="000D3C96"/>
    <w:rsid w:val="000D4DF9"/>
    <w:rsid w:val="000D7107"/>
    <w:rsid w:val="000D7E74"/>
    <w:rsid w:val="000E1556"/>
    <w:rsid w:val="000E2BBE"/>
    <w:rsid w:val="000E48A6"/>
    <w:rsid w:val="000E7842"/>
    <w:rsid w:val="000E7AF7"/>
    <w:rsid w:val="000F4474"/>
    <w:rsid w:val="00106685"/>
    <w:rsid w:val="001072B7"/>
    <w:rsid w:val="00110F9A"/>
    <w:rsid w:val="001165BF"/>
    <w:rsid w:val="00116640"/>
    <w:rsid w:val="00116F22"/>
    <w:rsid w:val="00116F7D"/>
    <w:rsid w:val="00130518"/>
    <w:rsid w:val="0013322D"/>
    <w:rsid w:val="00133CB1"/>
    <w:rsid w:val="00141023"/>
    <w:rsid w:val="00143660"/>
    <w:rsid w:val="00143AD3"/>
    <w:rsid w:val="00145A54"/>
    <w:rsid w:val="001469A1"/>
    <w:rsid w:val="00146DA9"/>
    <w:rsid w:val="00147688"/>
    <w:rsid w:val="001519F0"/>
    <w:rsid w:val="001527B9"/>
    <w:rsid w:val="00152BBC"/>
    <w:rsid w:val="00154267"/>
    <w:rsid w:val="0015495D"/>
    <w:rsid w:val="00156451"/>
    <w:rsid w:val="00156A31"/>
    <w:rsid w:val="00156FD1"/>
    <w:rsid w:val="00165789"/>
    <w:rsid w:val="001700D5"/>
    <w:rsid w:val="001705A4"/>
    <w:rsid w:val="001719F2"/>
    <w:rsid w:val="00172DEC"/>
    <w:rsid w:val="00172F10"/>
    <w:rsid w:val="00175E0A"/>
    <w:rsid w:val="0017624C"/>
    <w:rsid w:val="00177451"/>
    <w:rsid w:val="00181448"/>
    <w:rsid w:val="00181A06"/>
    <w:rsid w:val="00185EE4"/>
    <w:rsid w:val="0018640B"/>
    <w:rsid w:val="00186914"/>
    <w:rsid w:val="00187641"/>
    <w:rsid w:val="00190081"/>
    <w:rsid w:val="00193F67"/>
    <w:rsid w:val="00194549"/>
    <w:rsid w:val="00194664"/>
    <w:rsid w:val="00194DD2"/>
    <w:rsid w:val="00194EC9"/>
    <w:rsid w:val="00195503"/>
    <w:rsid w:val="0019720C"/>
    <w:rsid w:val="001A03F7"/>
    <w:rsid w:val="001A0D1C"/>
    <w:rsid w:val="001A1DDA"/>
    <w:rsid w:val="001A5E7F"/>
    <w:rsid w:val="001A6DDF"/>
    <w:rsid w:val="001B0D1C"/>
    <w:rsid w:val="001B18AF"/>
    <w:rsid w:val="001B1975"/>
    <w:rsid w:val="001B31C7"/>
    <w:rsid w:val="001B3C08"/>
    <w:rsid w:val="001B5C40"/>
    <w:rsid w:val="001B5EE9"/>
    <w:rsid w:val="001B6894"/>
    <w:rsid w:val="001B6BEF"/>
    <w:rsid w:val="001B6DAE"/>
    <w:rsid w:val="001C077D"/>
    <w:rsid w:val="001C122C"/>
    <w:rsid w:val="001C17AB"/>
    <w:rsid w:val="001C2C8D"/>
    <w:rsid w:val="001C5623"/>
    <w:rsid w:val="001C763A"/>
    <w:rsid w:val="001D298D"/>
    <w:rsid w:val="001D2C7B"/>
    <w:rsid w:val="001D3339"/>
    <w:rsid w:val="001D3BFD"/>
    <w:rsid w:val="001E0664"/>
    <w:rsid w:val="001E2C08"/>
    <w:rsid w:val="001F1C2C"/>
    <w:rsid w:val="001F2ED1"/>
    <w:rsid w:val="001F329B"/>
    <w:rsid w:val="001F4909"/>
    <w:rsid w:val="001F7D1E"/>
    <w:rsid w:val="00200844"/>
    <w:rsid w:val="002034DC"/>
    <w:rsid w:val="0020568A"/>
    <w:rsid w:val="002057CA"/>
    <w:rsid w:val="00206D66"/>
    <w:rsid w:val="00210021"/>
    <w:rsid w:val="00214DBB"/>
    <w:rsid w:val="00215657"/>
    <w:rsid w:val="00215DA6"/>
    <w:rsid w:val="00217F62"/>
    <w:rsid w:val="002209E3"/>
    <w:rsid w:val="00224013"/>
    <w:rsid w:val="00233A4D"/>
    <w:rsid w:val="002348DE"/>
    <w:rsid w:val="00236838"/>
    <w:rsid w:val="002403CE"/>
    <w:rsid w:val="00243D32"/>
    <w:rsid w:val="0024427C"/>
    <w:rsid w:val="00244C0E"/>
    <w:rsid w:val="00245307"/>
    <w:rsid w:val="00246264"/>
    <w:rsid w:val="00246ECE"/>
    <w:rsid w:val="002471D1"/>
    <w:rsid w:val="002520A5"/>
    <w:rsid w:val="002520F7"/>
    <w:rsid w:val="0025252C"/>
    <w:rsid w:val="00252AAA"/>
    <w:rsid w:val="00253A38"/>
    <w:rsid w:val="0025483F"/>
    <w:rsid w:val="00254B7A"/>
    <w:rsid w:val="00255615"/>
    <w:rsid w:val="00255828"/>
    <w:rsid w:val="00260D44"/>
    <w:rsid w:val="00262892"/>
    <w:rsid w:val="0026393F"/>
    <w:rsid w:val="002639C5"/>
    <w:rsid w:val="00266BA6"/>
    <w:rsid w:val="0026A237"/>
    <w:rsid w:val="0027161C"/>
    <w:rsid w:val="00272254"/>
    <w:rsid w:val="00274926"/>
    <w:rsid w:val="00275278"/>
    <w:rsid w:val="002773F3"/>
    <w:rsid w:val="00281215"/>
    <w:rsid w:val="00282420"/>
    <w:rsid w:val="00286460"/>
    <w:rsid w:val="002866E4"/>
    <w:rsid w:val="00290564"/>
    <w:rsid w:val="002911C0"/>
    <w:rsid w:val="00293689"/>
    <w:rsid w:val="002A1476"/>
    <w:rsid w:val="002A4411"/>
    <w:rsid w:val="002A4A7B"/>
    <w:rsid w:val="002A6455"/>
    <w:rsid w:val="002A7096"/>
    <w:rsid w:val="002A7214"/>
    <w:rsid w:val="002B0412"/>
    <w:rsid w:val="002B31E7"/>
    <w:rsid w:val="002B3C90"/>
    <w:rsid w:val="002B3F2F"/>
    <w:rsid w:val="002B5676"/>
    <w:rsid w:val="002B72A0"/>
    <w:rsid w:val="002BB1FB"/>
    <w:rsid w:val="002C3330"/>
    <w:rsid w:val="002C5734"/>
    <w:rsid w:val="002C7BE6"/>
    <w:rsid w:val="002D1072"/>
    <w:rsid w:val="002D21DC"/>
    <w:rsid w:val="002E3BED"/>
    <w:rsid w:val="002E73ED"/>
    <w:rsid w:val="002E752E"/>
    <w:rsid w:val="002F123A"/>
    <w:rsid w:val="002F646C"/>
    <w:rsid w:val="003017B3"/>
    <w:rsid w:val="00301B58"/>
    <w:rsid w:val="0030328F"/>
    <w:rsid w:val="00303668"/>
    <w:rsid w:val="003059BE"/>
    <w:rsid w:val="00306A4D"/>
    <w:rsid w:val="00310094"/>
    <w:rsid w:val="003136EC"/>
    <w:rsid w:val="00313E6E"/>
    <w:rsid w:val="00325F86"/>
    <w:rsid w:val="00330C50"/>
    <w:rsid w:val="00332E9D"/>
    <w:rsid w:val="00335479"/>
    <w:rsid w:val="00340666"/>
    <w:rsid w:val="00340B1E"/>
    <w:rsid w:val="00343FCA"/>
    <w:rsid w:val="003457BE"/>
    <w:rsid w:val="00345F78"/>
    <w:rsid w:val="00346068"/>
    <w:rsid w:val="00347084"/>
    <w:rsid w:val="00352982"/>
    <w:rsid w:val="00356CC6"/>
    <w:rsid w:val="00362801"/>
    <w:rsid w:val="00365B6F"/>
    <w:rsid w:val="00366F38"/>
    <w:rsid w:val="00367628"/>
    <w:rsid w:val="00372982"/>
    <w:rsid w:val="003732EC"/>
    <w:rsid w:val="00375538"/>
    <w:rsid w:val="00380488"/>
    <w:rsid w:val="0038494A"/>
    <w:rsid w:val="003856AB"/>
    <w:rsid w:val="00386079"/>
    <w:rsid w:val="003862F0"/>
    <w:rsid w:val="003911CD"/>
    <w:rsid w:val="00395904"/>
    <w:rsid w:val="003A26DD"/>
    <w:rsid w:val="003A70D2"/>
    <w:rsid w:val="003B12B0"/>
    <w:rsid w:val="003B1B16"/>
    <w:rsid w:val="003B3E20"/>
    <w:rsid w:val="003B4990"/>
    <w:rsid w:val="003C2FD5"/>
    <w:rsid w:val="003C3470"/>
    <w:rsid w:val="003C49E8"/>
    <w:rsid w:val="003C6948"/>
    <w:rsid w:val="003D219A"/>
    <w:rsid w:val="003E15B7"/>
    <w:rsid w:val="003E2DBB"/>
    <w:rsid w:val="003E404F"/>
    <w:rsid w:val="003F408D"/>
    <w:rsid w:val="003F4F60"/>
    <w:rsid w:val="003F591B"/>
    <w:rsid w:val="003F5A53"/>
    <w:rsid w:val="003F690B"/>
    <w:rsid w:val="003F77EE"/>
    <w:rsid w:val="00402370"/>
    <w:rsid w:val="00403ABE"/>
    <w:rsid w:val="00406E0C"/>
    <w:rsid w:val="004075CC"/>
    <w:rsid w:val="004108D1"/>
    <w:rsid w:val="00410FBE"/>
    <w:rsid w:val="0041429E"/>
    <w:rsid w:val="00416B47"/>
    <w:rsid w:val="0042025C"/>
    <w:rsid w:val="00420808"/>
    <w:rsid w:val="00422423"/>
    <w:rsid w:val="004311D9"/>
    <w:rsid w:val="004312CB"/>
    <w:rsid w:val="00431D29"/>
    <w:rsid w:val="00435076"/>
    <w:rsid w:val="00435A6A"/>
    <w:rsid w:val="0044387E"/>
    <w:rsid w:val="00446DF3"/>
    <w:rsid w:val="00451D2B"/>
    <w:rsid w:val="0045311B"/>
    <w:rsid w:val="004533CE"/>
    <w:rsid w:val="0045342B"/>
    <w:rsid w:val="00453C78"/>
    <w:rsid w:val="00454EF4"/>
    <w:rsid w:val="00455D63"/>
    <w:rsid w:val="00460E77"/>
    <w:rsid w:val="00461CCF"/>
    <w:rsid w:val="00463175"/>
    <w:rsid w:val="004721E5"/>
    <w:rsid w:val="00474015"/>
    <w:rsid w:val="00474721"/>
    <w:rsid w:val="00480CF9"/>
    <w:rsid w:val="004814BC"/>
    <w:rsid w:val="0048469B"/>
    <w:rsid w:val="00490CE7"/>
    <w:rsid w:val="00492E7F"/>
    <w:rsid w:val="00494EB5"/>
    <w:rsid w:val="004969A7"/>
    <w:rsid w:val="004A049E"/>
    <w:rsid w:val="004A29B0"/>
    <w:rsid w:val="004A2A41"/>
    <w:rsid w:val="004A4736"/>
    <w:rsid w:val="004A578D"/>
    <w:rsid w:val="004A6AF8"/>
    <w:rsid w:val="004B0CF9"/>
    <w:rsid w:val="004B2E91"/>
    <w:rsid w:val="004B34F9"/>
    <w:rsid w:val="004B3609"/>
    <w:rsid w:val="004C015E"/>
    <w:rsid w:val="004C18CC"/>
    <w:rsid w:val="004C2E34"/>
    <w:rsid w:val="004C3CC1"/>
    <w:rsid w:val="004C3F30"/>
    <w:rsid w:val="004C43CE"/>
    <w:rsid w:val="004D093F"/>
    <w:rsid w:val="004D20E3"/>
    <w:rsid w:val="004D2254"/>
    <w:rsid w:val="004D2746"/>
    <w:rsid w:val="004E2ADB"/>
    <w:rsid w:val="004E3180"/>
    <w:rsid w:val="004E6501"/>
    <w:rsid w:val="004E6D92"/>
    <w:rsid w:val="004E7F2C"/>
    <w:rsid w:val="004F1719"/>
    <w:rsid w:val="004F28AB"/>
    <w:rsid w:val="004F5008"/>
    <w:rsid w:val="004F5D1F"/>
    <w:rsid w:val="00505B86"/>
    <w:rsid w:val="00510D22"/>
    <w:rsid w:val="005112FC"/>
    <w:rsid w:val="00511AD5"/>
    <w:rsid w:val="00516AE5"/>
    <w:rsid w:val="00521030"/>
    <w:rsid w:val="00521C36"/>
    <w:rsid w:val="00523A9D"/>
    <w:rsid w:val="0053188F"/>
    <w:rsid w:val="005339D1"/>
    <w:rsid w:val="00536B54"/>
    <w:rsid w:val="00536F1B"/>
    <w:rsid w:val="005413E4"/>
    <w:rsid w:val="00541FC9"/>
    <w:rsid w:val="005433BC"/>
    <w:rsid w:val="0054757B"/>
    <w:rsid w:val="0054762F"/>
    <w:rsid w:val="00547BE9"/>
    <w:rsid w:val="0055420F"/>
    <w:rsid w:val="00554BF5"/>
    <w:rsid w:val="00560276"/>
    <w:rsid w:val="005602B8"/>
    <w:rsid w:val="00560FE4"/>
    <w:rsid w:val="005610C2"/>
    <w:rsid w:val="00562DF1"/>
    <w:rsid w:val="00563D5D"/>
    <w:rsid w:val="0056407F"/>
    <w:rsid w:val="005676DE"/>
    <w:rsid w:val="0057154D"/>
    <w:rsid w:val="0057332D"/>
    <w:rsid w:val="00581595"/>
    <w:rsid w:val="005815A1"/>
    <w:rsid w:val="005834A2"/>
    <w:rsid w:val="00584BA5"/>
    <w:rsid w:val="00584D5F"/>
    <w:rsid w:val="0058681D"/>
    <w:rsid w:val="00587B9A"/>
    <w:rsid w:val="0059017D"/>
    <w:rsid w:val="00594816"/>
    <w:rsid w:val="00595555"/>
    <w:rsid w:val="005A2F1B"/>
    <w:rsid w:val="005B1DBC"/>
    <w:rsid w:val="005B20C1"/>
    <w:rsid w:val="005B5808"/>
    <w:rsid w:val="005B5A9B"/>
    <w:rsid w:val="005B6E2A"/>
    <w:rsid w:val="005B7F63"/>
    <w:rsid w:val="005C1E10"/>
    <w:rsid w:val="005C1F2E"/>
    <w:rsid w:val="005C296F"/>
    <w:rsid w:val="005D069E"/>
    <w:rsid w:val="005D1E71"/>
    <w:rsid w:val="005D2649"/>
    <w:rsid w:val="005D4822"/>
    <w:rsid w:val="005D4A3A"/>
    <w:rsid w:val="005D6333"/>
    <w:rsid w:val="005E1E3A"/>
    <w:rsid w:val="005E39A8"/>
    <w:rsid w:val="005E4613"/>
    <w:rsid w:val="005E476A"/>
    <w:rsid w:val="005E4849"/>
    <w:rsid w:val="005E76A4"/>
    <w:rsid w:val="005F19CC"/>
    <w:rsid w:val="005F20CB"/>
    <w:rsid w:val="0060667B"/>
    <w:rsid w:val="00607381"/>
    <w:rsid w:val="00607621"/>
    <w:rsid w:val="00610231"/>
    <w:rsid w:val="006105D6"/>
    <w:rsid w:val="00613CB4"/>
    <w:rsid w:val="00613DD2"/>
    <w:rsid w:val="006153D0"/>
    <w:rsid w:val="006159F1"/>
    <w:rsid w:val="00616FD7"/>
    <w:rsid w:val="006203E1"/>
    <w:rsid w:val="006208D9"/>
    <w:rsid w:val="006239BE"/>
    <w:rsid w:val="00630586"/>
    <w:rsid w:val="0063105C"/>
    <w:rsid w:val="00632A42"/>
    <w:rsid w:val="00633B4A"/>
    <w:rsid w:val="00636713"/>
    <w:rsid w:val="006375CC"/>
    <w:rsid w:val="00640A3F"/>
    <w:rsid w:val="00642DED"/>
    <w:rsid w:val="00644469"/>
    <w:rsid w:val="006447DC"/>
    <w:rsid w:val="00644BF9"/>
    <w:rsid w:val="00645C1E"/>
    <w:rsid w:val="00650521"/>
    <w:rsid w:val="00655169"/>
    <w:rsid w:val="00661A54"/>
    <w:rsid w:val="00663CEB"/>
    <w:rsid w:val="00664241"/>
    <w:rsid w:val="006651CC"/>
    <w:rsid w:val="00666284"/>
    <w:rsid w:val="00670B6F"/>
    <w:rsid w:val="00676D0E"/>
    <w:rsid w:val="00677FC1"/>
    <w:rsid w:val="00680873"/>
    <w:rsid w:val="00680EE1"/>
    <w:rsid w:val="00687976"/>
    <w:rsid w:val="00694001"/>
    <w:rsid w:val="006964B1"/>
    <w:rsid w:val="00697981"/>
    <w:rsid w:val="006A0EBA"/>
    <w:rsid w:val="006A20B0"/>
    <w:rsid w:val="006A50E6"/>
    <w:rsid w:val="006A6028"/>
    <w:rsid w:val="006A7561"/>
    <w:rsid w:val="006B0AD1"/>
    <w:rsid w:val="006B3E79"/>
    <w:rsid w:val="006B72F7"/>
    <w:rsid w:val="006B79AF"/>
    <w:rsid w:val="006C0171"/>
    <w:rsid w:val="006C04A5"/>
    <w:rsid w:val="006C5C6C"/>
    <w:rsid w:val="006D300A"/>
    <w:rsid w:val="006D3AC6"/>
    <w:rsid w:val="006D5D80"/>
    <w:rsid w:val="006D6240"/>
    <w:rsid w:val="006D71C6"/>
    <w:rsid w:val="006E026F"/>
    <w:rsid w:val="006E031E"/>
    <w:rsid w:val="006E0C5A"/>
    <w:rsid w:val="006E22D1"/>
    <w:rsid w:val="006F1922"/>
    <w:rsid w:val="006F2837"/>
    <w:rsid w:val="006F3D35"/>
    <w:rsid w:val="00705FDA"/>
    <w:rsid w:val="00712468"/>
    <w:rsid w:val="00713B29"/>
    <w:rsid w:val="00714C9A"/>
    <w:rsid w:val="00716BE2"/>
    <w:rsid w:val="00720BCC"/>
    <w:rsid w:val="00720E08"/>
    <w:rsid w:val="00722D5B"/>
    <w:rsid w:val="00723E86"/>
    <w:rsid w:val="0072784B"/>
    <w:rsid w:val="007279A4"/>
    <w:rsid w:val="00731695"/>
    <w:rsid w:val="00736E62"/>
    <w:rsid w:val="00740DB6"/>
    <w:rsid w:val="007447C2"/>
    <w:rsid w:val="00744B5C"/>
    <w:rsid w:val="007474F2"/>
    <w:rsid w:val="00747FD7"/>
    <w:rsid w:val="00750B79"/>
    <w:rsid w:val="007523CE"/>
    <w:rsid w:val="007527FE"/>
    <w:rsid w:val="00756ED3"/>
    <w:rsid w:val="00775E6C"/>
    <w:rsid w:val="007802FF"/>
    <w:rsid w:val="007821C0"/>
    <w:rsid w:val="00786087"/>
    <w:rsid w:val="00787712"/>
    <w:rsid w:val="00791209"/>
    <w:rsid w:val="007A0988"/>
    <w:rsid w:val="007A0E75"/>
    <w:rsid w:val="007A4A72"/>
    <w:rsid w:val="007B00EF"/>
    <w:rsid w:val="007B211D"/>
    <w:rsid w:val="007B5F63"/>
    <w:rsid w:val="007B7832"/>
    <w:rsid w:val="007C3B1F"/>
    <w:rsid w:val="007C4BAB"/>
    <w:rsid w:val="007D29C1"/>
    <w:rsid w:val="007D490D"/>
    <w:rsid w:val="007D557F"/>
    <w:rsid w:val="007D6DEC"/>
    <w:rsid w:val="007E3BB0"/>
    <w:rsid w:val="007E446D"/>
    <w:rsid w:val="007E6B49"/>
    <w:rsid w:val="007E73BF"/>
    <w:rsid w:val="007E7A60"/>
    <w:rsid w:val="007F00DC"/>
    <w:rsid w:val="007F0BD3"/>
    <w:rsid w:val="007F0D55"/>
    <w:rsid w:val="007F285B"/>
    <w:rsid w:val="007F7D0F"/>
    <w:rsid w:val="008010AF"/>
    <w:rsid w:val="0080218C"/>
    <w:rsid w:val="008037F6"/>
    <w:rsid w:val="00803FD3"/>
    <w:rsid w:val="00805146"/>
    <w:rsid w:val="00806736"/>
    <w:rsid w:val="00806E3D"/>
    <w:rsid w:val="00810318"/>
    <w:rsid w:val="008156AE"/>
    <w:rsid w:val="00815F17"/>
    <w:rsid w:val="00816E24"/>
    <w:rsid w:val="00824B00"/>
    <w:rsid w:val="00825F63"/>
    <w:rsid w:val="0082646F"/>
    <w:rsid w:val="00827428"/>
    <w:rsid w:val="00832C05"/>
    <w:rsid w:val="00833A02"/>
    <w:rsid w:val="00833D4E"/>
    <w:rsid w:val="00833FD3"/>
    <w:rsid w:val="00834C95"/>
    <w:rsid w:val="00843BDB"/>
    <w:rsid w:val="00844270"/>
    <w:rsid w:val="0084530E"/>
    <w:rsid w:val="00853879"/>
    <w:rsid w:val="0085393D"/>
    <w:rsid w:val="00855D4F"/>
    <w:rsid w:val="00856AF9"/>
    <w:rsid w:val="00861481"/>
    <w:rsid w:val="00861E42"/>
    <w:rsid w:val="00863551"/>
    <w:rsid w:val="0086478A"/>
    <w:rsid w:val="008677DE"/>
    <w:rsid w:val="00871196"/>
    <w:rsid w:val="00872AC9"/>
    <w:rsid w:val="008733D5"/>
    <w:rsid w:val="00880AE4"/>
    <w:rsid w:val="00880E67"/>
    <w:rsid w:val="008845FE"/>
    <w:rsid w:val="00884BD1"/>
    <w:rsid w:val="00895433"/>
    <w:rsid w:val="008969CD"/>
    <w:rsid w:val="008970E0"/>
    <w:rsid w:val="008A16E4"/>
    <w:rsid w:val="008A3A2D"/>
    <w:rsid w:val="008A4BDC"/>
    <w:rsid w:val="008A6336"/>
    <w:rsid w:val="008A773B"/>
    <w:rsid w:val="008B09B8"/>
    <w:rsid w:val="008B0AFE"/>
    <w:rsid w:val="008B0CF9"/>
    <w:rsid w:val="008B3936"/>
    <w:rsid w:val="008B4A7C"/>
    <w:rsid w:val="008B687F"/>
    <w:rsid w:val="008C03CB"/>
    <w:rsid w:val="008C5276"/>
    <w:rsid w:val="008C53C9"/>
    <w:rsid w:val="008D12C8"/>
    <w:rsid w:val="008D5E68"/>
    <w:rsid w:val="008D726C"/>
    <w:rsid w:val="008D742C"/>
    <w:rsid w:val="008D7FFA"/>
    <w:rsid w:val="008E03B1"/>
    <w:rsid w:val="008E1BB0"/>
    <w:rsid w:val="008E7611"/>
    <w:rsid w:val="008F2F5D"/>
    <w:rsid w:val="008F380C"/>
    <w:rsid w:val="008F4C9E"/>
    <w:rsid w:val="008F5EC6"/>
    <w:rsid w:val="0090192E"/>
    <w:rsid w:val="00903515"/>
    <w:rsid w:val="00912E24"/>
    <w:rsid w:val="0091479B"/>
    <w:rsid w:val="00916B75"/>
    <w:rsid w:val="009202F8"/>
    <w:rsid w:val="009208BA"/>
    <w:rsid w:val="0092452B"/>
    <w:rsid w:val="009267F8"/>
    <w:rsid w:val="0092760C"/>
    <w:rsid w:val="00930B5E"/>
    <w:rsid w:val="00933C30"/>
    <w:rsid w:val="00942D4B"/>
    <w:rsid w:val="00943F82"/>
    <w:rsid w:val="00950BDA"/>
    <w:rsid w:val="00950F2E"/>
    <w:rsid w:val="00955B61"/>
    <w:rsid w:val="00956126"/>
    <w:rsid w:val="00957FE6"/>
    <w:rsid w:val="00963E58"/>
    <w:rsid w:val="0096501D"/>
    <w:rsid w:val="00965866"/>
    <w:rsid w:val="00972896"/>
    <w:rsid w:val="00973254"/>
    <w:rsid w:val="00973280"/>
    <w:rsid w:val="00981A9F"/>
    <w:rsid w:val="0098649C"/>
    <w:rsid w:val="00994751"/>
    <w:rsid w:val="00994B80"/>
    <w:rsid w:val="00997C3D"/>
    <w:rsid w:val="009A2B8E"/>
    <w:rsid w:val="009A2E1D"/>
    <w:rsid w:val="009A53BA"/>
    <w:rsid w:val="009A5ADB"/>
    <w:rsid w:val="009A778B"/>
    <w:rsid w:val="009B0281"/>
    <w:rsid w:val="009B1AAF"/>
    <w:rsid w:val="009B1E7D"/>
    <w:rsid w:val="009B6B5A"/>
    <w:rsid w:val="009C06AD"/>
    <w:rsid w:val="009C1445"/>
    <w:rsid w:val="009C328F"/>
    <w:rsid w:val="009C3699"/>
    <w:rsid w:val="009C4B7F"/>
    <w:rsid w:val="009C5572"/>
    <w:rsid w:val="009C6982"/>
    <w:rsid w:val="009D788A"/>
    <w:rsid w:val="009E68DF"/>
    <w:rsid w:val="009F1270"/>
    <w:rsid w:val="009F277D"/>
    <w:rsid w:val="009F3123"/>
    <w:rsid w:val="009F4C5B"/>
    <w:rsid w:val="009F5437"/>
    <w:rsid w:val="00A0052F"/>
    <w:rsid w:val="00A02C47"/>
    <w:rsid w:val="00A04A7E"/>
    <w:rsid w:val="00A04F50"/>
    <w:rsid w:val="00A05B9A"/>
    <w:rsid w:val="00A0686F"/>
    <w:rsid w:val="00A074C2"/>
    <w:rsid w:val="00A11CD7"/>
    <w:rsid w:val="00A13BB8"/>
    <w:rsid w:val="00A14FD6"/>
    <w:rsid w:val="00A24580"/>
    <w:rsid w:val="00A25DB6"/>
    <w:rsid w:val="00A3684E"/>
    <w:rsid w:val="00A4043D"/>
    <w:rsid w:val="00A40B09"/>
    <w:rsid w:val="00A43114"/>
    <w:rsid w:val="00A44829"/>
    <w:rsid w:val="00A44931"/>
    <w:rsid w:val="00A45D68"/>
    <w:rsid w:val="00A4C4D1"/>
    <w:rsid w:val="00A505DB"/>
    <w:rsid w:val="00A53B97"/>
    <w:rsid w:val="00A55D80"/>
    <w:rsid w:val="00A6215A"/>
    <w:rsid w:val="00A64236"/>
    <w:rsid w:val="00A73DD6"/>
    <w:rsid w:val="00A77110"/>
    <w:rsid w:val="00A80D1E"/>
    <w:rsid w:val="00A85D00"/>
    <w:rsid w:val="00A86C95"/>
    <w:rsid w:val="00A8764E"/>
    <w:rsid w:val="00A91DFA"/>
    <w:rsid w:val="00A97138"/>
    <w:rsid w:val="00A97B1C"/>
    <w:rsid w:val="00AA78AF"/>
    <w:rsid w:val="00AA7D47"/>
    <w:rsid w:val="00AB1681"/>
    <w:rsid w:val="00AB16B6"/>
    <w:rsid w:val="00AB297B"/>
    <w:rsid w:val="00AB409D"/>
    <w:rsid w:val="00AB547C"/>
    <w:rsid w:val="00AB7097"/>
    <w:rsid w:val="00AB7E41"/>
    <w:rsid w:val="00AC0071"/>
    <w:rsid w:val="00AC325C"/>
    <w:rsid w:val="00AC441D"/>
    <w:rsid w:val="00AC6559"/>
    <w:rsid w:val="00AC66E5"/>
    <w:rsid w:val="00AC6D1F"/>
    <w:rsid w:val="00AD01CD"/>
    <w:rsid w:val="00AD1BB3"/>
    <w:rsid w:val="00AD55C2"/>
    <w:rsid w:val="00AD69F6"/>
    <w:rsid w:val="00AD6D52"/>
    <w:rsid w:val="00AD71E9"/>
    <w:rsid w:val="00AE4804"/>
    <w:rsid w:val="00AE5071"/>
    <w:rsid w:val="00AE5ED7"/>
    <w:rsid w:val="00AF0C07"/>
    <w:rsid w:val="00AF17E3"/>
    <w:rsid w:val="00AF1C1B"/>
    <w:rsid w:val="00AF2245"/>
    <w:rsid w:val="00AF4AA8"/>
    <w:rsid w:val="00AF5681"/>
    <w:rsid w:val="00AF5F12"/>
    <w:rsid w:val="00B01634"/>
    <w:rsid w:val="00B02ADA"/>
    <w:rsid w:val="00B02AF4"/>
    <w:rsid w:val="00B10E47"/>
    <w:rsid w:val="00B10F37"/>
    <w:rsid w:val="00B1150F"/>
    <w:rsid w:val="00B115CD"/>
    <w:rsid w:val="00B15436"/>
    <w:rsid w:val="00B20B5B"/>
    <w:rsid w:val="00B2320E"/>
    <w:rsid w:val="00B27EA4"/>
    <w:rsid w:val="00B312DE"/>
    <w:rsid w:val="00B32B21"/>
    <w:rsid w:val="00B344D4"/>
    <w:rsid w:val="00B3530B"/>
    <w:rsid w:val="00B377B9"/>
    <w:rsid w:val="00B41B25"/>
    <w:rsid w:val="00B45391"/>
    <w:rsid w:val="00B46538"/>
    <w:rsid w:val="00B4682A"/>
    <w:rsid w:val="00B51362"/>
    <w:rsid w:val="00B51E69"/>
    <w:rsid w:val="00B537EB"/>
    <w:rsid w:val="00B570EC"/>
    <w:rsid w:val="00B5784C"/>
    <w:rsid w:val="00B57A70"/>
    <w:rsid w:val="00B60553"/>
    <w:rsid w:val="00B6127B"/>
    <w:rsid w:val="00B63D23"/>
    <w:rsid w:val="00B65AC3"/>
    <w:rsid w:val="00B73C3F"/>
    <w:rsid w:val="00B73DDF"/>
    <w:rsid w:val="00B8461A"/>
    <w:rsid w:val="00B84BF7"/>
    <w:rsid w:val="00B91614"/>
    <w:rsid w:val="00B928AE"/>
    <w:rsid w:val="00B948CA"/>
    <w:rsid w:val="00BB2405"/>
    <w:rsid w:val="00BB2ABE"/>
    <w:rsid w:val="00BB31E3"/>
    <w:rsid w:val="00BB562B"/>
    <w:rsid w:val="00BC0965"/>
    <w:rsid w:val="00BC0FE1"/>
    <w:rsid w:val="00BC1172"/>
    <w:rsid w:val="00BC55E2"/>
    <w:rsid w:val="00BC5E26"/>
    <w:rsid w:val="00BC6A08"/>
    <w:rsid w:val="00BC745C"/>
    <w:rsid w:val="00BD3560"/>
    <w:rsid w:val="00BD36A6"/>
    <w:rsid w:val="00BE0E65"/>
    <w:rsid w:val="00BE37F8"/>
    <w:rsid w:val="00BE39A3"/>
    <w:rsid w:val="00BE51CB"/>
    <w:rsid w:val="00BE57B4"/>
    <w:rsid w:val="00BE696D"/>
    <w:rsid w:val="00BF14FF"/>
    <w:rsid w:val="00BF3530"/>
    <w:rsid w:val="00BF5549"/>
    <w:rsid w:val="00BF5BA2"/>
    <w:rsid w:val="00BF5EA3"/>
    <w:rsid w:val="00C0206C"/>
    <w:rsid w:val="00C027B5"/>
    <w:rsid w:val="00C03DAB"/>
    <w:rsid w:val="00C059D5"/>
    <w:rsid w:val="00C05DA0"/>
    <w:rsid w:val="00C05DB0"/>
    <w:rsid w:val="00C129AE"/>
    <w:rsid w:val="00C12CF3"/>
    <w:rsid w:val="00C13589"/>
    <w:rsid w:val="00C135F2"/>
    <w:rsid w:val="00C13C67"/>
    <w:rsid w:val="00C14798"/>
    <w:rsid w:val="00C15DE7"/>
    <w:rsid w:val="00C20958"/>
    <w:rsid w:val="00C22F80"/>
    <w:rsid w:val="00C23233"/>
    <w:rsid w:val="00C24AA5"/>
    <w:rsid w:val="00C27A14"/>
    <w:rsid w:val="00C34539"/>
    <w:rsid w:val="00C3719D"/>
    <w:rsid w:val="00C4090C"/>
    <w:rsid w:val="00C40C76"/>
    <w:rsid w:val="00C444EA"/>
    <w:rsid w:val="00C45A20"/>
    <w:rsid w:val="00C472FA"/>
    <w:rsid w:val="00C5223A"/>
    <w:rsid w:val="00C52F4B"/>
    <w:rsid w:val="00C5369B"/>
    <w:rsid w:val="00C57FF9"/>
    <w:rsid w:val="00C60BF1"/>
    <w:rsid w:val="00C6258C"/>
    <w:rsid w:val="00C63795"/>
    <w:rsid w:val="00C655E4"/>
    <w:rsid w:val="00C715EF"/>
    <w:rsid w:val="00C7257B"/>
    <w:rsid w:val="00C726C6"/>
    <w:rsid w:val="00C7627A"/>
    <w:rsid w:val="00C83E5D"/>
    <w:rsid w:val="00C867CA"/>
    <w:rsid w:val="00C908B5"/>
    <w:rsid w:val="00C93015"/>
    <w:rsid w:val="00C93BD2"/>
    <w:rsid w:val="00C9585F"/>
    <w:rsid w:val="00C96350"/>
    <w:rsid w:val="00C9671E"/>
    <w:rsid w:val="00CA0FFE"/>
    <w:rsid w:val="00CA2FFE"/>
    <w:rsid w:val="00CA464F"/>
    <w:rsid w:val="00CA5836"/>
    <w:rsid w:val="00CA59CC"/>
    <w:rsid w:val="00CA5AE1"/>
    <w:rsid w:val="00CA7ECC"/>
    <w:rsid w:val="00CB01C3"/>
    <w:rsid w:val="00CB1223"/>
    <w:rsid w:val="00CC4723"/>
    <w:rsid w:val="00CC495A"/>
    <w:rsid w:val="00CC6F44"/>
    <w:rsid w:val="00CC7A16"/>
    <w:rsid w:val="00CD3E22"/>
    <w:rsid w:val="00CD53EE"/>
    <w:rsid w:val="00CE0FC7"/>
    <w:rsid w:val="00CE1544"/>
    <w:rsid w:val="00CE2EF9"/>
    <w:rsid w:val="00CF0F46"/>
    <w:rsid w:val="00CF1730"/>
    <w:rsid w:val="00CF3379"/>
    <w:rsid w:val="00CF5A37"/>
    <w:rsid w:val="00CF5F0D"/>
    <w:rsid w:val="00D02CD8"/>
    <w:rsid w:val="00D06533"/>
    <w:rsid w:val="00D07F79"/>
    <w:rsid w:val="00D13E43"/>
    <w:rsid w:val="00D16776"/>
    <w:rsid w:val="00D1783D"/>
    <w:rsid w:val="00D21671"/>
    <w:rsid w:val="00D21B0F"/>
    <w:rsid w:val="00D22946"/>
    <w:rsid w:val="00D22AD4"/>
    <w:rsid w:val="00D26879"/>
    <w:rsid w:val="00D33B4F"/>
    <w:rsid w:val="00D34685"/>
    <w:rsid w:val="00D4288A"/>
    <w:rsid w:val="00D53524"/>
    <w:rsid w:val="00D54B0B"/>
    <w:rsid w:val="00D56984"/>
    <w:rsid w:val="00D57908"/>
    <w:rsid w:val="00D57C0B"/>
    <w:rsid w:val="00D6092B"/>
    <w:rsid w:val="00D60DFD"/>
    <w:rsid w:val="00D63471"/>
    <w:rsid w:val="00D73484"/>
    <w:rsid w:val="00D7528E"/>
    <w:rsid w:val="00D76455"/>
    <w:rsid w:val="00D76800"/>
    <w:rsid w:val="00D8043C"/>
    <w:rsid w:val="00D844D2"/>
    <w:rsid w:val="00D87A97"/>
    <w:rsid w:val="00D90CA4"/>
    <w:rsid w:val="00DA183B"/>
    <w:rsid w:val="00DA2899"/>
    <w:rsid w:val="00DA363F"/>
    <w:rsid w:val="00DA3CB5"/>
    <w:rsid w:val="00DA4F29"/>
    <w:rsid w:val="00DB5C58"/>
    <w:rsid w:val="00DB7FB3"/>
    <w:rsid w:val="00DC34DB"/>
    <w:rsid w:val="00DC4423"/>
    <w:rsid w:val="00DC4B91"/>
    <w:rsid w:val="00DC6918"/>
    <w:rsid w:val="00DD3DFB"/>
    <w:rsid w:val="00DD5610"/>
    <w:rsid w:val="00DD6DC6"/>
    <w:rsid w:val="00DE043D"/>
    <w:rsid w:val="00DE1C96"/>
    <w:rsid w:val="00DE452B"/>
    <w:rsid w:val="00DE6884"/>
    <w:rsid w:val="00DF48F9"/>
    <w:rsid w:val="00DF56AE"/>
    <w:rsid w:val="00DF7CCF"/>
    <w:rsid w:val="00E00240"/>
    <w:rsid w:val="00E02D39"/>
    <w:rsid w:val="00E02DC9"/>
    <w:rsid w:val="00E04E75"/>
    <w:rsid w:val="00E06D33"/>
    <w:rsid w:val="00E06E66"/>
    <w:rsid w:val="00E15E7F"/>
    <w:rsid w:val="00E1637B"/>
    <w:rsid w:val="00E171F1"/>
    <w:rsid w:val="00E232F5"/>
    <w:rsid w:val="00E243B3"/>
    <w:rsid w:val="00E24605"/>
    <w:rsid w:val="00E24F52"/>
    <w:rsid w:val="00E320FE"/>
    <w:rsid w:val="00E33D52"/>
    <w:rsid w:val="00E3483B"/>
    <w:rsid w:val="00E3490A"/>
    <w:rsid w:val="00E34F8F"/>
    <w:rsid w:val="00E35E03"/>
    <w:rsid w:val="00E365C6"/>
    <w:rsid w:val="00E40A8B"/>
    <w:rsid w:val="00E414C9"/>
    <w:rsid w:val="00E427A0"/>
    <w:rsid w:val="00E46211"/>
    <w:rsid w:val="00E463BE"/>
    <w:rsid w:val="00E57464"/>
    <w:rsid w:val="00E60F96"/>
    <w:rsid w:val="00E61F1B"/>
    <w:rsid w:val="00E65DBB"/>
    <w:rsid w:val="00E66EAD"/>
    <w:rsid w:val="00E73C3E"/>
    <w:rsid w:val="00E766CD"/>
    <w:rsid w:val="00E77593"/>
    <w:rsid w:val="00E81938"/>
    <w:rsid w:val="00E81F7F"/>
    <w:rsid w:val="00E8330E"/>
    <w:rsid w:val="00E8463B"/>
    <w:rsid w:val="00E85CCF"/>
    <w:rsid w:val="00E8686D"/>
    <w:rsid w:val="00E873F9"/>
    <w:rsid w:val="00E920EA"/>
    <w:rsid w:val="00E96B52"/>
    <w:rsid w:val="00E96E43"/>
    <w:rsid w:val="00E97292"/>
    <w:rsid w:val="00E9781A"/>
    <w:rsid w:val="00EA1383"/>
    <w:rsid w:val="00EA4CB6"/>
    <w:rsid w:val="00EA5F12"/>
    <w:rsid w:val="00EB027D"/>
    <w:rsid w:val="00EB0CB6"/>
    <w:rsid w:val="00EB3A5F"/>
    <w:rsid w:val="00EB4F64"/>
    <w:rsid w:val="00EB75CD"/>
    <w:rsid w:val="00EC02F0"/>
    <w:rsid w:val="00EC2AD9"/>
    <w:rsid w:val="00EC6ABC"/>
    <w:rsid w:val="00EC6E85"/>
    <w:rsid w:val="00ED1427"/>
    <w:rsid w:val="00ED2F44"/>
    <w:rsid w:val="00ED3389"/>
    <w:rsid w:val="00ED5F5C"/>
    <w:rsid w:val="00ED66C8"/>
    <w:rsid w:val="00ED72D4"/>
    <w:rsid w:val="00ED795D"/>
    <w:rsid w:val="00EE2156"/>
    <w:rsid w:val="00EE2583"/>
    <w:rsid w:val="00EE2AF9"/>
    <w:rsid w:val="00EE3960"/>
    <w:rsid w:val="00EE3EB1"/>
    <w:rsid w:val="00EE5707"/>
    <w:rsid w:val="00EE6679"/>
    <w:rsid w:val="00EF1834"/>
    <w:rsid w:val="00EF193F"/>
    <w:rsid w:val="00EF36BE"/>
    <w:rsid w:val="00EF3FA3"/>
    <w:rsid w:val="00EF6FDA"/>
    <w:rsid w:val="00F012E7"/>
    <w:rsid w:val="00F02FAD"/>
    <w:rsid w:val="00F0660A"/>
    <w:rsid w:val="00F0798A"/>
    <w:rsid w:val="00F07C70"/>
    <w:rsid w:val="00F11077"/>
    <w:rsid w:val="00F1547B"/>
    <w:rsid w:val="00F166FF"/>
    <w:rsid w:val="00F17213"/>
    <w:rsid w:val="00F20673"/>
    <w:rsid w:val="00F22B58"/>
    <w:rsid w:val="00F248DD"/>
    <w:rsid w:val="00F25A53"/>
    <w:rsid w:val="00F25C4B"/>
    <w:rsid w:val="00F30055"/>
    <w:rsid w:val="00F30E3F"/>
    <w:rsid w:val="00F373D0"/>
    <w:rsid w:val="00F4008F"/>
    <w:rsid w:val="00F405CC"/>
    <w:rsid w:val="00F409E3"/>
    <w:rsid w:val="00F4455C"/>
    <w:rsid w:val="00F4457B"/>
    <w:rsid w:val="00F452D6"/>
    <w:rsid w:val="00F463AD"/>
    <w:rsid w:val="00F46D57"/>
    <w:rsid w:val="00F505BC"/>
    <w:rsid w:val="00F507CD"/>
    <w:rsid w:val="00F51174"/>
    <w:rsid w:val="00F5384D"/>
    <w:rsid w:val="00F602FB"/>
    <w:rsid w:val="00F609B9"/>
    <w:rsid w:val="00F6679B"/>
    <w:rsid w:val="00F67271"/>
    <w:rsid w:val="00F70228"/>
    <w:rsid w:val="00F71C71"/>
    <w:rsid w:val="00F728DD"/>
    <w:rsid w:val="00F82412"/>
    <w:rsid w:val="00F8246C"/>
    <w:rsid w:val="00F849E9"/>
    <w:rsid w:val="00F87E2D"/>
    <w:rsid w:val="00F900C6"/>
    <w:rsid w:val="00F90A9D"/>
    <w:rsid w:val="00F93902"/>
    <w:rsid w:val="00F93EB3"/>
    <w:rsid w:val="00F97D62"/>
    <w:rsid w:val="00FA1488"/>
    <w:rsid w:val="00FA5187"/>
    <w:rsid w:val="00FA5A3A"/>
    <w:rsid w:val="00FB1C3A"/>
    <w:rsid w:val="00FB1C51"/>
    <w:rsid w:val="00FB22A8"/>
    <w:rsid w:val="00FB2995"/>
    <w:rsid w:val="00FB35E3"/>
    <w:rsid w:val="00FB6072"/>
    <w:rsid w:val="00FB641D"/>
    <w:rsid w:val="00FC1890"/>
    <w:rsid w:val="00FC792B"/>
    <w:rsid w:val="00FD0731"/>
    <w:rsid w:val="00FD0D68"/>
    <w:rsid w:val="00FD1654"/>
    <w:rsid w:val="00FD2043"/>
    <w:rsid w:val="00FD594D"/>
    <w:rsid w:val="00FD5FF5"/>
    <w:rsid w:val="00FE3F45"/>
    <w:rsid w:val="00FE69C5"/>
    <w:rsid w:val="00FE735E"/>
    <w:rsid w:val="00FF4EDB"/>
    <w:rsid w:val="00FF7B62"/>
    <w:rsid w:val="013225AF"/>
    <w:rsid w:val="0155DB95"/>
    <w:rsid w:val="015CB69C"/>
    <w:rsid w:val="01AF416C"/>
    <w:rsid w:val="0246BD50"/>
    <w:rsid w:val="02CDF610"/>
    <w:rsid w:val="02F886FD"/>
    <w:rsid w:val="03437A46"/>
    <w:rsid w:val="038357FF"/>
    <w:rsid w:val="0392052C"/>
    <w:rsid w:val="03AA5937"/>
    <w:rsid w:val="03C111DB"/>
    <w:rsid w:val="040C6D51"/>
    <w:rsid w:val="0413E327"/>
    <w:rsid w:val="043AB842"/>
    <w:rsid w:val="04820A3A"/>
    <w:rsid w:val="04BE2DB2"/>
    <w:rsid w:val="04FF46F7"/>
    <w:rsid w:val="0525F97A"/>
    <w:rsid w:val="05565A69"/>
    <w:rsid w:val="05C7352D"/>
    <w:rsid w:val="0652636D"/>
    <w:rsid w:val="06A8657F"/>
    <w:rsid w:val="06B47A0B"/>
    <w:rsid w:val="06D0A6EB"/>
    <w:rsid w:val="06E2C26D"/>
    <w:rsid w:val="06F8B29D"/>
    <w:rsid w:val="06FC443F"/>
    <w:rsid w:val="07032E15"/>
    <w:rsid w:val="07A8F592"/>
    <w:rsid w:val="07C153A6"/>
    <w:rsid w:val="07D588F3"/>
    <w:rsid w:val="0805555A"/>
    <w:rsid w:val="089482FE"/>
    <w:rsid w:val="08A49807"/>
    <w:rsid w:val="08F04E41"/>
    <w:rsid w:val="090BC7AD"/>
    <w:rsid w:val="092E5829"/>
    <w:rsid w:val="0930E9ED"/>
    <w:rsid w:val="09586F9F"/>
    <w:rsid w:val="095FB050"/>
    <w:rsid w:val="097173B0"/>
    <w:rsid w:val="09E3CEE1"/>
    <w:rsid w:val="0A3D0A5F"/>
    <w:rsid w:val="0A5CC092"/>
    <w:rsid w:val="0A7A39D9"/>
    <w:rsid w:val="0A8324AB"/>
    <w:rsid w:val="0AFB7306"/>
    <w:rsid w:val="0B7812AF"/>
    <w:rsid w:val="0B7A2971"/>
    <w:rsid w:val="0B9079FA"/>
    <w:rsid w:val="0B9924B9"/>
    <w:rsid w:val="0BC6D183"/>
    <w:rsid w:val="0C62BD0B"/>
    <w:rsid w:val="0C6AED72"/>
    <w:rsid w:val="0C6B1955"/>
    <w:rsid w:val="0C6E8449"/>
    <w:rsid w:val="0CB6977C"/>
    <w:rsid w:val="0CCBEDC9"/>
    <w:rsid w:val="0CCD959A"/>
    <w:rsid w:val="0CE59257"/>
    <w:rsid w:val="0D69C479"/>
    <w:rsid w:val="0DAE812F"/>
    <w:rsid w:val="0DCD7D4B"/>
    <w:rsid w:val="0E8537BE"/>
    <w:rsid w:val="0E88D624"/>
    <w:rsid w:val="0E923DFC"/>
    <w:rsid w:val="0E9E2A0B"/>
    <w:rsid w:val="0EB37474"/>
    <w:rsid w:val="0ECF0A18"/>
    <w:rsid w:val="0ED4DF5E"/>
    <w:rsid w:val="0F3AEAFD"/>
    <w:rsid w:val="0F8FACE0"/>
    <w:rsid w:val="0FC8697C"/>
    <w:rsid w:val="10425837"/>
    <w:rsid w:val="10932386"/>
    <w:rsid w:val="109E203E"/>
    <w:rsid w:val="10A68D00"/>
    <w:rsid w:val="10D8F8D1"/>
    <w:rsid w:val="110F6BD0"/>
    <w:rsid w:val="110FDE29"/>
    <w:rsid w:val="111D43DB"/>
    <w:rsid w:val="1149D17D"/>
    <w:rsid w:val="116A6979"/>
    <w:rsid w:val="11736927"/>
    <w:rsid w:val="11BE0033"/>
    <w:rsid w:val="1232EC57"/>
    <w:rsid w:val="130C5AD5"/>
    <w:rsid w:val="1319D4AB"/>
    <w:rsid w:val="135455DB"/>
    <w:rsid w:val="13D1104B"/>
    <w:rsid w:val="13D5B0D7"/>
    <w:rsid w:val="13D608DA"/>
    <w:rsid w:val="14A4F83C"/>
    <w:rsid w:val="14DEC036"/>
    <w:rsid w:val="151FE704"/>
    <w:rsid w:val="152E0BFF"/>
    <w:rsid w:val="155D17AF"/>
    <w:rsid w:val="15DCDF38"/>
    <w:rsid w:val="1600E171"/>
    <w:rsid w:val="161B5265"/>
    <w:rsid w:val="1639922F"/>
    <w:rsid w:val="1699956F"/>
    <w:rsid w:val="16A7E2EF"/>
    <w:rsid w:val="16D421C3"/>
    <w:rsid w:val="16DE01E2"/>
    <w:rsid w:val="1704E479"/>
    <w:rsid w:val="17314709"/>
    <w:rsid w:val="1757981F"/>
    <w:rsid w:val="17699539"/>
    <w:rsid w:val="1782BB3F"/>
    <w:rsid w:val="179ADAC8"/>
    <w:rsid w:val="17B08C1D"/>
    <w:rsid w:val="190087E6"/>
    <w:rsid w:val="19505397"/>
    <w:rsid w:val="19F22DCC"/>
    <w:rsid w:val="1A90E3B3"/>
    <w:rsid w:val="1AAC120B"/>
    <w:rsid w:val="1AFAC1EB"/>
    <w:rsid w:val="1BD1FB9E"/>
    <w:rsid w:val="1C68F4BC"/>
    <w:rsid w:val="1CFF7445"/>
    <w:rsid w:val="1D095ABC"/>
    <w:rsid w:val="1D792292"/>
    <w:rsid w:val="1DA863DF"/>
    <w:rsid w:val="1E172281"/>
    <w:rsid w:val="1E3C8E62"/>
    <w:rsid w:val="1E536044"/>
    <w:rsid w:val="1E542CC4"/>
    <w:rsid w:val="1E7953AC"/>
    <w:rsid w:val="1E88B940"/>
    <w:rsid w:val="1F1988C8"/>
    <w:rsid w:val="1F3D9B9E"/>
    <w:rsid w:val="1FE57255"/>
    <w:rsid w:val="20D93F62"/>
    <w:rsid w:val="2164E2DD"/>
    <w:rsid w:val="219357C3"/>
    <w:rsid w:val="21BE3BD6"/>
    <w:rsid w:val="2232100C"/>
    <w:rsid w:val="228D438C"/>
    <w:rsid w:val="232CFFD3"/>
    <w:rsid w:val="2374CA10"/>
    <w:rsid w:val="23E88045"/>
    <w:rsid w:val="23F0E991"/>
    <w:rsid w:val="23FE1BD1"/>
    <w:rsid w:val="2442373A"/>
    <w:rsid w:val="24CB04D8"/>
    <w:rsid w:val="2502B2FF"/>
    <w:rsid w:val="25C94B8B"/>
    <w:rsid w:val="25D1631C"/>
    <w:rsid w:val="25FA3C98"/>
    <w:rsid w:val="2620E3C4"/>
    <w:rsid w:val="26607EE5"/>
    <w:rsid w:val="2678377B"/>
    <w:rsid w:val="26F36A49"/>
    <w:rsid w:val="27559652"/>
    <w:rsid w:val="277C886E"/>
    <w:rsid w:val="2815BEA0"/>
    <w:rsid w:val="288F786A"/>
    <w:rsid w:val="28B9B1ED"/>
    <w:rsid w:val="29B2CB3A"/>
    <w:rsid w:val="29D3593D"/>
    <w:rsid w:val="29DF39AE"/>
    <w:rsid w:val="2A0045AA"/>
    <w:rsid w:val="2AB10DEB"/>
    <w:rsid w:val="2AE2006C"/>
    <w:rsid w:val="2AF304A0"/>
    <w:rsid w:val="2AFF366B"/>
    <w:rsid w:val="2B489E5E"/>
    <w:rsid w:val="2B979E4D"/>
    <w:rsid w:val="2BE2051E"/>
    <w:rsid w:val="2BFCFDAA"/>
    <w:rsid w:val="2BFDA97D"/>
    <w:rsid w:val="2C7EE4B1"/>
    <w:rsid w:val="2E025769"/>
    <w:rsid w:val="2E1905EE"/>
    <w:rsid w:val="2E7DFD42"/>
    <w:rsid w:val="2E9341E8"/>
    <w:rsid w:val="2EA9CE18"/>
    <w:rsid w:val="2ED3B746"/>
    <w:rsid w:val="308BC6FD"/>
    <w:rsid w:val="318E29CC"/>
    <w:rsid w:val="31E0ED3D"/>
    <w:rsid w:val="3277059C"/>
    <w:rsid w:val="331E46E8"/>
    <w:rsid w:val="33214A4D"/>
    <w:rsid w:val="333497EE"/>
    <w:rsid w:val="345193C0"/>
    <w:rsid w:val="34D3786D"/>
    <w:rsid w:val="35018EB4"/>
    <w:rsid w:val="3538D6A1"/>
    <w:rsid w:val="356922BA"/>
    <w:rsid w:val="35A7E3E7"/>
    <w:rsid w:val="35C9173A"/>
    <w:rsid w:val="35FB5AC7"/>
    <w:rsid w:val="36B408CF"/>
    <w:rsid w:val="372EE8CE"/>
    <w:rsid w:val="374A76BF"/>
    <w:rsid w:val="376F155C"/>
    <w:rsid w:val="37D7DD01"/>
    <w:rsid w:val="37F2DA14"/>
    <w:rsid w:val="38100BF0"/>
    <w:rsid w:val="381853DA"/>
    <w:rsid w:val="38392F76"/>
    <w:rsid w:val="384FD930"/>
    <w:rsid w:val="3860770F"/>
    <w:rsid w:val="38692192"/>
    <w:rsid w:val="389F400B"/>
    <w:rsid w:val="38DC7FA2"/>
    <w:rsid w:val="391A7538"/>
    <w:rsid w:val="3A0C47C4"/>
    <w:rsid w:val="3A1499FB"/>
    <w:rsid w:val="3AA5093C"/>
    <w:rsid w:val="3AD74250"/>
    <w:rsid w:val="3B9D3EFC"/>
    <w:rsid w:val="3BB13216"/>
    <w:rsid w:val="3BB8BCAA"/>
    <w:rsid w:val="3BC192C4"/>
    <w:rsid w:val="3BEC3634"/>
    <w:rsid w:val="3BFFF1ED"/>
    <w:rsid w:val="3C09623F"/>
    <w:rsid w:val="3C4FF93E"/>
    <w:rsid w:val="3D06028D"/>
    <w:rsid w:val="3D67EA6A"/>
    <w:rsid w:val="3D69D877"/>
    <w:rsid w:val="3D80A373"/>
    <w:rsid w:val="3DE49C72"/>
    <w:rsid w:val="3E61BEB6"/>
    <w:rsid w:val="3E6F3C2E"/>
    <w:rsid w:val="3E9ED425"/>
    <w:rsid w:val="3EA202C7"/>
    <w:rsid w:val="3ED0367F"/>
    <w:rsid w:val="3F019E36"/>
    <w:rsid w:val="3F064451"/>
    <w:rsid w:val="3F07D9E6"/>
    <w:rsid w:val="3F2C2092"/>
    <w:rsid w:val="3F6BE10B"/>
    <w:rsid w:val="3FC51B4C"/>
    <w:rsid w:val="3FC5B397"/>
    <w:rsid w:val="3FC6FDDC"/>
    <w:rsid w:val="3FEC8057"/>
    <w:rsid w:val="401C469F"/>
    <w:rsid w:val="402835B4"/>
    <w:rsid w:val="41C8B96E"/>
    <w:rsid w:val="42660001"/>
    <w:rsid w:val="4292A167"/>
    <w:rsid w:val="42D5390E"/>
    <w:rsid w:val="42FA0AC9"/>
    <w:rsid w:val="4365BED4"/>
    <w:rsid w:val="43F11E7F"/>
    <w:rsid w:val="4484812D"/>
    <w:rsid w:val="44DA9E0E"/>
    <w:rsid w:val="44EFB7C2"/>
    <w:rsid w:val="4538E7E0"/>
    <w:rsid w:val="45C39C8E"/>
    <w:rsid w:val="46000F54"/>
    <w:rsid w:val="4679549D"/>
    <w:rsid w:val="4717E2AA"/>
    <w:rsid w:val="474FDBC3"/>
    <w:rsid w:val="475E516E"/>
    <w:rsid w:val="47A745D2"/>
    <w:rsid w:val="481658E1"/>
    <w:rsid w:val="48275884"/>
    <w:rsid w:val="48DC6F0B"/>
    <w:rsid w:val="48F474D1"/>
    <w:rsid w:val="491F42B4"/>
    <w:rsid w:val="49B8ACE5"/>
    <w:rsid w:val="49E704A4"/>
    <w:rsid w:val="4A33DFB1"/>
    <w:rsid w:val="4A3DA3C5"/>
    <w:rsid w:val="4A50AA07"/>
    <w:rsid w:val="4AB4570A"/>
    <w:rsid w:val="4B06C974"/>
    <w:rsid w:val="4B5D63FE"/>
    <w:rsid w:val="4B768B95"/>
    <w:rsid w:val="4BB0A259"/>
    <w:rsid w:val="4BB78ADE"/>
    <w:rsid w:val="4BFC6974"/>
    <w:rsid w:val="4C16E740"/>
    <w:rsid w:val="4C322F19"/>
    <w:rsid w:val="4C5A41F7"/>
    <w:rsid w:val="4CBC0051"/>
    <w:rsid w:val="4D1C46CE"/>
    <w:rsid w:val="4D30FCCC"/>
    <w:rsid w:val="4D8AAFDD"/>
    <w:rsid w:val="4DA91BF0"/>
    <w:rsid w:val="4DB89E9A"/>
    <w:rsid w:val="4DD3F8DF"/>
    <w:rsid w:val="4E1408B3"/>
    <w:rsid w:val="4E967E68"/>
    <w:rsid w:val="4E9BF2C0"/>
    <w:rsid w:val="4EF3C945"/>
    <w:rsid w:val="4F0889F2"/>
    <w:rsid w:val="4F2C442C"/>
    <w:rsid w:val="4F3D5091"/>
    <w:rsid w:val="4F6B1913"/>
    <w:rsid w:val="4F836C41"/>
    <w:rsid w:val="50F17250"/>
    <w:rsid w:val="51A91DEA"/>
    <w:rsid w:val="5240820E"/>
    <w:rsid w:val="526049A2"/>
    <w:rsid w:val="52820FFE"/>
    <w:rsid w:val="528C29D0"/>
    <w:rsid w:val="52968829"/>
    <w:rsid w:val="52CEA55B"/>
    <w:rsid w:val="52E779D6"/>
    <w:rsid w:val="52F7E765"/>
    <w:rsid w:val="5300565C"/>
    <w:rsid w:val="530DC5E6"/>
    <w:rsid w:val="535F34DB"/>
    <w:rsid w:val="537F2183"/>
    <w:rsid w:val="5390F9F6"/>
    <w:rsid w:val="53E3230E"/>
    <w:rsid w:val="54381DED"/>
    <w:rsid w:val="54834A37"/>
    <w:rsid w:val="548A79C1"/>
    <w:rsid w:val="54CDE7F1"/>
    <w:rsid w:val="5515BC18"/>
    <w:rsid w:val="55769502"/>
    <w:rsid w:val="55CDA00F"/>
    <w:rsid w:val="560870DE"/>
    <w:rsid w:val="5611F53C"/>
    <w:rsid w:val="56942429"/>
    <w:rsid w:val="56BAB0D0"/>
    <w:rsid w:val="56E07348"/>
    <w:rsid w:val="56E952D4"/>
    <w:rsid w:val="56FE75D9"/>
    <w:rsid w:val="57158FF7"/>
    <w:rsid w:val="573578D5"/>
    <w:rsid w:val="576F8F83"/>
    <w:rsid w:val="5770EAC9"/>
    <w:rsid w:val="57A4413F"/>
    <w:rsid w:val="5838308C"/>
    <w:rsid w:val="58421A6D"/>
    <w:rsid w:val="5842D506"/>
    <w:rsid w:val="584D5CDA"/>
    <w:rsid w:val="5858C17A"/>
    <w:rsid w:val="58FB538E"/>
    <w:rsid w:val="58FC0B85"/>
    <w:rsid w:val="590EA9CB"/>
    <w:rsid w:val="59961C9B"/>
    <w:rsid w:val="59FD4256"/>
    <w:rsid w:val="5A087BBB"/>
    <w:rsid w:val="5A576462"/>
    <w:rsid w:val="5A806250"/>
    <w:rsid w:val="5A92D9D3"/>
    <w:rsid w:val="5A9CF40E"/>
    <w:rsid w:val="5AB3E745"/>
    <w:rsid w:val="5BDFC75F"/>
    <w:rsid w:val="5C1C2EBF"/>
    <w:rsid w:val="5CC196B6"/>
    <w:rsid w:val="5D02FB94"/>
    <w:rsid w:val="5D164629"/>
    <w:rsid w:val="5D990249"/>
    <w:rsid w:val="5E2D5D7D"/>
    <w:rsid w:val="5E8F6C89"/>
    <w:rsid w:val="5EB68648"/>
    <w:rsid w:val="5F48A403"/>
    <w:rsid w:val="5F5A047B"/>
    <w:rsid w:val="5F875868"/>
    <w:rsid w:val="5FD9ADF9"/>
    <w:rsid w:val="5FF26F57"/>
    <w:rsid w:val="602FBD63"/>
    <w:rsid w:val="6083BF69"/>
    <w:rsid w:val="60D6F53D"/>
    <w:rsid w:val="61509DE8"/>
    <w:rsid w:val="61B9154C"/>
    <w:rsid w:val="628D4FE6"/>
    <w:rsid w:val="62DE0559"/>
    <w:rsid w:val="635AF1BA"/>
    <w:rsid w:val="63F9D5FD"/>
    <w:rsid w:val="643AC38F"/>
    <w:rsid w:val="646B815C"/>
    <w:rsid w:val="6541D56B"/>
    <w:rsid w:val="65461933"/>
    <w:rsid w:val="6556BCF7"/>
    <w:rsid w:val="65CA4BD3"/>
    <w:rsid w:val="65F83F14"/>
    <w:rsid w:val="65FBF2A4"/>
    <w:rsid w:val="6604890D"/>
    <w:rsid w:val="66C48A37"/>
    <w:rsid w:val="675CD1E3"/>
    <w:rsid w:val="683FBAF9"/>
    <w:rsid w:val="6887DB0C"/>
    <w:rsid w:val="6894FF9F"/>
    <w:rsid w:val="68E38151"/>
    <w:rsid w:val="6984C111"/>
    <w:rsid w:val="69D1028E"/>
    <w:rsid w:val="69DD2C34"/>
    <w:rsid w:val="69E9D63B"/>
    <w:rsid w:val="69FC8A9A"/>
    <w:rsid w:val="6A275A76"/>
    <w:rsid w:val="6A574ACD"/>
    <w:rsid w:val="6A5C611B"/>
    <w:rsid w:val="6A6900C0"/>
    <w:rsid w:val="6A826417"/>
    <w:rsid w:val="6A9BDBB8"/>
    <w:rsid w:val="6AA8D346"/>
    <w:rsid w:val="6BB0DB1E"/>
    <w:rsid w:val="6BFF73D2"/>
    <w:rsid w:val="6C3D5A6A"/>
    <w:rsid w:val="6C79B80B"/>
    <w:rsid w:val="6D1154EB"/>
    <w:rsid w:val="6D27D00F"/>
    <w:rsid w:val="6D3159A2"/>
    <w:rsid w:val="6D5E2DCD"/>
    <w:rsid w:val="6D89FA36"/>
    <w:rsid w:val="6E2BAF93"/>
    <w:rsid w:val="6E3D24B3"/>
    <w:rsid w:val="6F18CD6F"/>
    <w:rsid w:val="6FD62580"/>
    <w:rsid w:val="6FEB8404"/>
    <w:rsid w:val="704CC5E7"/>
    <w:rsid w:val="705D830D"/>
    <w:rsid w:val="707F4E66"/>
    <w:rsid w:val="708C7B49"/>
    <w:rsid w:val="708DDFF3"/>
    <w:rsid w:val="71051DB0"/>
    <w:rsid w:val="7122AD4B"/>
    <w:rsid w:val="713FF6EA"/>
    <w:rsid w:val="715B60BF"/>
    <w:rsid w:val="71B6F0C8"/>
    <w:rsid w:val="71E18D16"/>
    <w:rsid w:val="7248DA79"/>
    <w:rsid w:val="7256AB51"/>
    <w:rsid w:val="72A2B257"/>
    <w:rsid w:val="72DA75AC"/>
    <w:rsid w:val="73204133"/>
    <w:rsid w:val="738CBABE"/>
    <w:rsid w:val="74205B78"/>
    <w:rsid w:val="74357009"/>
    <w:rsid w:val="743E40BA"/>
    <w:rsid w:val="7476460D"/>
    <w:rsid w:val="7495A409"/>
    <w:rsid w:val="74BB427E"/>
    <w:rsid w:val="74BEF527"/>
    <w:rsid w:val="74C64C21"/>
    <w:rsid w:val="74CA0C39"/>
    <w:rsid w:val="74CE660C"/>
    <w:rsid w:val="74D0D2B5"/>
    <w:rsid w:val="74E9F502"/>
    <w:rsid w:val="7523CC04"/>
    <w:rsid w:val="754167E2"/>
    <w:rsid w:val="76CE6155"/>
    <w:rsid w:val="76DFD9E0"/>
    <w:rsid w:val="770E1865"/>
    <w:rsid w:val="771D2F1B"/>
    <w:rsid w:val="772F8395"/>
    <w:rsid w:val="77E7B532"/>
    <w:rsid w:val="780E55E0"/>
    <w:rsid w:val="7883B170"/>
    <w:rsid w:val="788EC946"/>
    <w:rsid w:val="78C5D30D"/>
    <w:rsid w:val="78FD7D4B"/>
    <w:rsid w:val="790DDAB6"/>
    <w:rsid w:val="7915F9D9"/>
    <w:rsid w:val="791D40C5"/>
    <w:rsid w:val="7926D235"/>
    <w:rsid w:val="7951A4B6"/>
    <w:rsid w:val="7A1AF2B9"/>
    <w:rsid w:val="7A494DB8"/>
    <w:rsid w:val="7A7D9E39"/>
    <w:rsid w:val="7B5835CB"/>
    <w:rsid w:val="7B898069"/>
    <w:rsid w:val="7BA50676"/>
    <w:rsid w:val="7BB9D4C6"/>
    <w:rsid w:val="7BFB66F7"/>
    <w:rsid w:val="7D3A31EE"/>
    <w:rsid w:val="7D65A676"/>
    <w:rsid w:val="7E2515D9"/>
    <w:rsid w:val="7EA02192"/>
    <w:rsid w:val="7F35E1ED"/>
    <w:rsid w:val="7F633728"/>
    <w:rsid w:val="7FC6F13F"/>
    <w:rsid w:val="7FD423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E65AA"/>
  <w15:docId w15:val="{D9114D63-0652-4B62-A15A-3488E51BC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rPr>
  </w:style>
  <w:style w:type="paragraph" w:styleId="Heading1">
    <w:name w:val="heading 1"/>
    <w:basedOn w:val="Normal"/>
    <w:next w:val="Normal"/>
    <w:qFormat/>
    <w:pPr>
      <w:tabs>
        <w:tab w:val="left" w:pos="7185"/>
      </w:tabs>
      <w:spacing w:before="120" w:after="120"/>
      <w:ind w:left="-907" w:right="-360"/>
      <w:jc w:val="right"/>
      <w:outlineLvl w:val="0"/>
    </w:pPr>
    <w:rPr>
      <w:b/>
      <w:color w:val="808080"/>
      <w:sz w:val="36"/>
      <w:szCs w:val="36"/>
    </w:rPr>
  </w:style>
  <w:style w:type="paragraph" w:styleId="Heading2">
    <w:name w:val="heading 2"/>
    <w:basedOn w:val="Normal"/>
    <w:next w:val="Normal"/>
    <w:qFormat/>
    <w:pPr>
      <w:tabs>
        <w:tab w:val="left" w:pos="7185"/>
      </w:tabs>
      <w:spacing w:after="60"/>
      <w:ind w:left="-720"/>
      <w:outlineLvl w:val="1"/>
    </w:pPr>
    <w:rPr>
      <w:b/>
    </w:rPr>
  </w:style>
  <w:style w:type="paragraph" w:styleId="Heading3">
    <w:name w:val="heading 3"/>
    <w:basedOn w:val="Normal"/>
    <w:next w:val="Normal"/>
    <w:qFormat/>
    <w:pPr>
      <w:jc w:val="center"/>
      <w:outlineLvl w:val="2"/>
    </w:pPr>
    <w:rPr>
      <w:b/>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link w:val="BodyTextChar"/>
    <w:semiHidden/>
    <w:rPr>
      <w:sz w:val="19"/>
      <w:szCs w:val="19"/>
    </w:rPr>
  </w:style>
  <w:style w:type="paragraph" w:styleId="Footer">
    <w:name w:val="footer"/>
    <w:basedOn w:val="Normal"/>
    <w:semiHidden/>
    <w:pPr>
      <w:tabs>
        <w:tab w:val="center" w:pos="4320"/>
        <w:tab w:val="right" w:pos="8640"/>
      </w:tabs>
    </w:pPr>
    <w:rPr>
      <w:szCs w:val="20"/>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143"/>
        <w:tab w:val="left" w:pos="3600"/>
        <w:tab w:val="left" w:pos="7200"/>
      </w:tabs>
      <w:spacing w:before="60"/>
    </w:pPr>
    <w:rPr>
      <w:i/>
      <w:sz w:val="16"/>
      <w:szCs w:val="16"/>
    </w:rPr>
  </w:style>
  <w:style w:type="character" w:styleId="PageNumber">
    <w:name w:val="page number"/>
    <w:basedOn w:val="DefaultParagraphFont"/>
    <w:semiHidden/>
  </w:style>
  <w:style w:type="paragraph" w:customStyle="1" w:styleId="Checkbox">
    <w:name w:val="Checkbox"/>
    <w:basedOn w:val="Normal"/>
    <w:next w:val="Normal"/>
    <w:pPr>
      <w:jc w:val="center"/>
    </w:pPr>
    <w:rPr>
      <w:sz w:val="19"/>
      <w:szCs w:val="19"/>
    </w:rPr>
  </w:style>
  <w:style w:type="paragraph" w:customStyle="1" w:styleId="FieldText">
    <w:name w:val="Field Text"/>
    <w:basedOn w:val="Normal"/>
    <w:rPr>
      <w:b/>
      <w:sz w:val="19"/>
      <w:szCs w:val="19"/>
    </w:rPr>
  </w:style>
  <w:style w:type="character" w:customStyle="1" w:styleId="FieldTextChar">
    <w:name w:val="Field Text Char"/>
    <w:rPr>
      <w:rFonts w:ascii="Arial" w:hAnsi="Arial"/>
      <w:b/>
      <w:sz w:val="19"/>
      <w:szCs w:val="19"/>
      <w:lang w:val="en-US" w:eastAsia="en-US" w:bidi="ar-SA"/>
    </w:rPr>
  </w:style>
  <w:style w:type="paragraph" w:customStyle="1" w:styleId="BodyText4">
    <w:name w:val="Body Text 4"/>
    <w:basedOn w:val="Normal"/>
    <w:next w:val="Normal"/>
    <w:pPr>
      <w:spacing w:before="120"/>
    </w:pPr>
    <w:rPr>
      <w:i/>
      <w:sz w:val="19"/>
      <w:szCs w:val="20"/>
    </w:rPr>
  </w:style>
  <w:style w:type="table" w:styleId="TableGrid">
    <w:name w:val="Table Grid"/>
    <w:basedOn w:val="TableNormal"/>
    <w:rsid w:val="00175E0A"/>
    <w:tblPr/>
  </w:style>
  <w:style w:type="character" w:styleId="PlaceholderText">
    <w:name w:val="Placeholder Text"/>
    <w:uiPriority w:val="99"/>
    <w:semiHidden/>
    <w:rsid w:val="00BF14FF"/>
    <w:rPr>
      <w:color w:val="808080"/>
    </w:rPr>
  </w:style>
  <w:style w:type="character" w:styleId="CommentReference">
    <w:name w:val="annotation reference"/>
    <w:uiPriority w:val="99"/>
    <w:semiHidden/>
    <w:unhideWhenUsed/>
    <w:rsid w:val="00EE2156"/>
    <w:rPr>
      <w:sz w:val="16"/>
      <w:szCs w:val="16"/>
    </w:rPr>
  </w:style>
  <w:style w:type="paragraph" w:styleId="CommentText">
    <w:name w:val="annotation text"/>
    <w:basedOn w:val="Normal"/>
    <w:link w:val="CommentTextChar"/>
    <w:uiPriority w:val="99"/>
    <w:unhideWhenUsed/>
    <w:rsid w:val="00EE2156"/>
    <w:rPr>
      <w:sz w:val="20"/>
      <w:szCs w:val="20"/>
    </w:rPr>
  </w:style>
  <w:style w:type="character" w:customStyle="1" w:styleId="CommentTextChar">
    <w:name w:val="Comment Text Char"/>
    <w:link w:val="CommentText"/>
    <w:uiPriority w:val="99"/>
    <w:rsid w:val="00EE2156"/>
    <w:rPr>
      <w:rFonts w:ascii="Arial" w:hAnsi="Arial"/>
    </w:rPr>
  </w:style>
  <w:style w:type="paragraph" w:styleId="CommentSubject">
    <w:name w:val="annotation subject"/>
    <w:basedOn w:val="CommentText"/>
    <w:next w:val="CommentText"/>
    <w:link w:val="CommentSubjectChar"/>
    <w:uiPriority w:val="99"/>
    <w:semiHidden/>
    <w:unhideWhenUsed/>
    <w:rsid w:val="00EE2156"/>
    <w:rPr>
      <w:b/>
      <w:bCs/>
    </w:rPr>
  </w:style>
  <w:style w:type="character" w:customStyle="1" w:styleId="CommentSubjectChar">
    <w:name w:val="Comment Subject Char"/>
    <w:link w:val="CommentSubject"/>
    <w:uiPriority w:val="99"/>
    <w:semiHidden/>
    <w:rsid w:val="00EE2156"/>
    <w:rPr>
      <w:rFonts w:ascii="Arial" w:hAnsi="Arial"/>
      <w:b/>
      <w:bCs/>
    </w:rPr>
  </w:style>
  <w:style w:type="character" w:styleId="Hyperlink">
    <w:name w:val="Hyperlink"/>
    <w:uiPriority w:val="99"/>
    <w:rsid w:val="001A6DDF"/>
    <w:rPr>
      <w:rFonts w:cs="Times New Roman"/>
      <w:color w:val="0000FF"/>
      <w:u w:val="single"/>
    </w:rPr>
  </w:style>
  <w:style w:type="character" w:customStyle="1" w:styleId="BodyTextChar">
    <w:name w:val="Body Text Char"/>
    <w:link w:val="BodyText"/>
    <w:semiHidden/>
    <w:rsid w:val="002B31E7"/>
    <w:rPr>
      <w:rFonts w:ascii="Arial" w:hAnsi="Arial"/>
      <w:sz w:val="19"/>
      <w:szCs w:val="19"/>
    </w:rPr>
  </w:style>
  <w:style w:type="paragraph" w:styleId="Revision">
    <w:name w:val="Revision"/>
    <w:hidden/>
    <w:uiPriority w:val="99"/>
    <w:semiHidden/>
    <w:rsid w:val="00AA78AF"/>
    <w:rPr>
      <w:rFonts w:ascii="Arial" w:hAnsi="Arial"/>
      <w:sz w:val="24"/>
      <w:szCs w:val="24"/>
    </w:rPr>
  </w:style>
  <w:style w:type="paragraph" w:styleId="ListParagraph">
    <w:name w:val="List Paragraph"/>
    <w:basedOn w:val="Normal"/>
    <w:uiPriority w:val="34"/>
    <w:qFormat/>
    <w:rsid w:val="002F646C"/>
    <w:pPr>
      <w:ind w:left="720"/>
      <w:contextualSpacing/>
    </w:pPr>
  </w:style>
  <w:style w:type="character" w:styleId="Mention">
    <w:name w:val="Mention"/>
    <w:basedOn w:val="DefaultParagraphFont"/>
    <w:uiPriority w:val="99"/>
    <w:unhideWhenUsed/>
    <w:rsid w:val="007D490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CHRIST~1\LOCALS~1\Temp\TCD4.tmp\Employee%20warning%20notic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F01E-F851-497E-8C65-487C643427D0}">
  <ds:schemaRefs>
    <ds:schemaRef ds:uri="http://schemas.microsoft.com/sharepoint/v3/contenttype/forms"/>
  </ds:schemaRefs>
</ds:datastoreItem>
</file>

<file path=customXml/itemProps2.xml><?xml version="1.0" encoding="utf-8"?>
<ds:datastoreItem xmlns:ds="http://schemas.openxmlformats.org/officeDocument/2006/customXml" ds:itemID="{8BAC7A49-9792-42B7-A124-B07554DE5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13474A-FA22-4188-B889-308A2A1CA277}">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4.xml><?xml version="1.0" encoding="utf-8"?>
<ds:datastoreItem xmlns:ds="http://schemas.openxmlformats.org/officeDocument/2006/customXml" ds:itemID="{07656F59-4C6D-4540-B5EE-D07D9129F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Employee warning notice</Template>
  <TotalTime>4</TotalTime>
  <Pages>2</Pages>
  <Words>484</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Nonresidential Shelter Form</vt:lpstr>
    </vt:vector>
  </TitlesOfParts>
  <Company>Microsoft Corporation</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Nonresidential Shelter Form</dc:title>
  <dc:subject/>
  <dc:creator>cyziller</dc:creator>
  <cp:keywords/>
  <dc:description/>
  <cp:lastModifiedBy>Williams,Dedra (HHSC)</cp:lastModifiedBy>
  <cp:revision>5</cp:revision>
  <dcterms:created xsi:type="dcterms:W3CDTF">2025-12-23T15:40:00Z</dcterms:created>
  <dcterms:modified xsi:type="dcterms:W3CDTF">2026-01-06T21:09:00Z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TC061894421033</vt:lpwstr>
  </property>
  <property fmtid="{D5CDD505-2E9C-101B-9397-08002B2CF9AE}" pid="3" name="GrammarlyDocumentId">
    <vt:lpwstr>c0aa3575c7da628dfaab56333c3911132d5425182cf8b91347b51e2e751adc5e</vt:lpwstr>
  </property>
  <property fmtid="{D5CDD505-2E9C-101B-9397-08002B2CF9AE}" pid="4" name="ContentTypeId">
    <vt:lpwstr>0x0101008AA4F3E6A5951946A8EACB78AD7C9589</vt:lpwstr>
  </property>
  <property fmtid="{D5CDD505-2E9C-101B-9397-08002B2CF9AE}" pid="5" name="MediaServiceImageTags">
    <vt:lpwstr/>
  </property>
  <property fmtid="{D5CDD505-2E9C-101B-9397-08002B2CF9AE}" pid="6" name="docLang">
    <vt:lpwstr>en</vt:lpwstr>
  </property>
</Properties>
</file>